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4BC3F" w14:textId="442F758C" w:rsidR="0055146D" w:rsidRPr="007B05EE" w:rsidRDefault="0058585F" w:rsidP="007B05EE">
      <w:pPr>
        <w:keepNext/>
        <w:tabs>
          <w:tab w:val="left" w:pos="0"/>
        </w:tabs>
        <w:suppressAutoHyphens/>
        <w:spacing w:before="60" w:after="60" w:line="23" w:lineRule="atLeast"/>
        <w:jc w:val="right"/>
        <w:outlineLvl w:val="0"/>
        <w:rPr>
          <w:rFonts w:eastAsia="Times New Roman" w:cstheme="minorHAnsi"/>
          <w:b/>
          <w:i/>
          <w:iCs/>
          <w:lang w:eastAsia="pl-PL"/>
        </w:rPr>
      </w:pPr>
      <w:r w:rsidRPr="007B05EE">
        <w:rPr>
          <w:rFonts w:eastAsia="Times New Roman" w:cstheme="minorHAnsi"/>
          <w:b/>
          <w:i/>
          <w:iCs/>
          <w:lang w:eastAsia="pl-PL"/>
        </w:rPr>
        <w:t xml:space="preserve">Załącznik nr 1 do </w:t>
      </w:r>
      <w:r w:rsidR="007B6213" w:rsidRPr="007B05EE">
        <w:rPr>
          <w:rFonts w:eastAsia="Times New Roman" w:cstheme="minorHAnsi"/>
          <w:b/>
          <w:i/>
          <w:iCs/>
          <w:lang w:eastAsia="pl-PL"/>
        </w:rPr>
        <w:t>OP</w:t>
      </w:r>
      <w:r w:rsidRPr="007B05EE">
        <w:rPr>
          <w:rFonts w:eastAsia="Times New Roman" w:cstheme="minorHAnsi"/>
          <w:b/>
          <w:i/>
          <w:iCs/>
          <w:lang w:eastAsia="pl-PL"/>
        </w:rPr>
        <w:t>Z</w:t>
      </w:r>
    </w:p>
    <w:p w14:paraId="5834B3B3" w14:textId="77777777" w:rsidR="00B404FF" w:rsidRDefault="00B404FF" w:rsidP="007B05EE">
      <w:pPr>
        <w:keepNext/>
        <w:tabs>
          <w:tab w:val="left" w:pos="0"/>
        </w:tabs>
        <w:suppressAutoHyphens/>
        <w:spacing w:before="60" w:after="60" w:line="23" w:lineRule="atLeast"/>
        <w:jc w:val="center"/>
        <w:outlineLvl w:val="0"/>
        <w:rPr>
          <w:rFonts w:eastAsia="Times New Roman" w:cstheme="minorHAnsi"/>
          <w:b/>
          <w:lang w:eastAsia="pl-PL"/>
        </w:rPr>
      </w:pPr>
    </w:p>
    <w:p w14:paraId="6E8679CD" w14:textId="5440E241" w:rsidR="00E21DC9" w:rsidRPr="007B05EE" w:rsidRDefault="00E21DC9" w:rsidP="007B05EE">
      <w:pPr>
        <w:keepNext/>
        <w:tabs>
          <w:tab w:val="left" w:pos="0"/>
        </w:tabs>
        <w:suppressAutoHyphens/>
        <w:spacing w:before="60" w:after="60" w:line="23" w:lineRule="atLeast"/>
        <w:jc w:val="center"/>
        <w:outlineLvl w:val="0"/>
        <w:rPr>
          <w:rFonts w:eastAsia="Times New Roman" w:cstheme="minorHAnsi"/>
          <w:b/>
          <w:lang w:eastAsia="pl-PL"/>
        </w:rPr>
      </w:pPr>
      <w:r w:rsidRPr="007B05EE">
        <w:rPr>
          <w:rFonts w:eastAsia="Times New Roman" w:cstheme="minorHAnsi"/>
          <w:b/>
          <w:lang w:eastAsia="pl-PL"/>
        </w:rPr>
        <w:t>FORMULARZ OFERTOWY</w:t>
      </w:r>
    </w:p>
    <w:p w14:paraId="4B628D1E" w14:textId="28C204F5" w:rsidR="00B34FF8" w:rsidRPr="007B05EE" w:rsidRDefault="00B34FF8" w:rsidP="007B05EE">
      <w:pPr>
        <w:spacing w:before="60" w:after="60" w:line="23" w:lineRule="atLeast"/>
        <w:jc w:val="both"/>
        <w:rPr>
          <w:rFonts w:eastAsia="Times New Roman" w:cstheme="minorHAnsi"/>
          <w:b/>
          <w:bCs/>
          <w:lang w:eastAsia="pl-PL"/>
        </w:rPr>
      </w:pPr>
    </w:p>
    <w:p w14:paraId="3644F988" w14:textId="77777777" w:rsidR="003B37C7" w:rsidRPr="007B05EE" w:rsidRDefault="003B37C7" w:rsidP="007B05EE">
      <w:pPr>
        <w:spacing w:before="60" w:after="60" w:line="23" w:lineRule="atLeast"/>
        <w:jc w:val="both"/>
        <w:rPr>
          <w:rFonts w:eastAsia="Times New Roman" w:cstheme="minorHAnsi"/>
          <w:b/>
          <w:bCs/>
          <w:lang w:eastAsia="pl-PL"/>
        </w:rPr>
      </w:pPr>
    </w:p>
    <w:p w14:paraId="1ECC8EF8" w14:textId="77777777" w:rsidR="00E21DC9" w:rsidRPr="007B05EE" w:rsidRDefault="00E21DC9" w:rsidP="007B05EE">
      <w:pPr>
        <w:spacing w:before="60" w:after="60" w:line="23" w:lineRule="atLeast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b/>
          <w:bCs/>
          <w:lang w:eastAsia="pl-PL"/>
        </w:rPr>
        <w:t>Wykonawca</w:t>
      </w:r>
      <w:r w:rsidR="00A333E8" w:rsidRPr="007B05EE">
        <w:rPr>
          <w:rFonts w:eastAsia="Times New Roman" w:cstheme="minorHAnsi"/>
          <w:b/>
          <w:bCs/>
          <w:lang w:eastAsia="pl-PL"/>
        </w:rPr>
        <w:t xml:space="preserve"> </w:t>
      </w:r>
      <w:r w:rsidRPr="007B05EE">
        <w:rPr>
          <w:rFonts w:eastAsia="Times New Roman" w:cstheme="minorHAnsi"/>
          <w:lang w:eastAsia="pl-PL"/>
        </w:rPr>
        <w:t>............</w:t>
      </w:r>
      <w:r w:rsidR="00A333E8" w:rsidRPr="007B05EE">
        <w:rPr>
          <w:rFonts w:eastAsia="Times New Roman" w:cstheme="minorHAnsi"/>
          <w:lang w:eastAsia="pl-PL"/>
        </w:rPr>
        <w:t>..........</w:t>
      </w:r>
      <w:r w:rsidRPr="007B05EE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</w:t>
      </w:r>
    </w:p>
    <w:p w14:paraId="2895761E" w14:textId="77777777" w:rsidR="00B34FF8" w:rsidRPr="007B05EE" w:rsidRDefault="00B34FF8" w:rsidP="007B05EE">
      <w:pPr>
        <w:spacing w:before="60" w:after="60" w:line="23" w:lineRule="atLeast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  <w:t>(pełna Nazwa i adres Wykonawcy)</w:t>
      </w:r>
    </w:p>
    <w:p w14:paraId="08E13551" w14:textId="77777777" w:rsidR="00707905" w:rsidRPr="007B05EE" w:rsidRDefault="00707905" w:rsidP="007B05EE">
      <w:pPr>
        <w:spacing w:before="60" w:after="60" w:line="23" w:lineRule="atLeast"/>
        <w:jc w:val="both"/>
        <w:rPr>
          <w:rFonts w:eastAsia="Times New Roman" w:cstheme="minorHAnsi"/>
          <w:lang w:eastAsia="pl-PL"/>
        </w:rPr>
      </w:pPr>
    </w:p>
    <w:p w14:paraId="2859FE49" w14:textId="367F12DD" w:rsidR="0058585F" w:rsidRPr="007B05EE" w:rsidRDefault="00A333E8" w:rsidP="007B05EE">
      <w:pPr>
        <w:spacing w:before="60" w:after="60" w:line="23" w:lineRule="atLeast"/>
        <w:jc w:val="center"/>
        <w:rPr>
          <w:rFonts w:eastAsia="Times New Roman" w:cstheme="minorHAnsi"/>
          <w:lang w:val="en-US" w:eastAsia="pl-PL"/>
        </w:rPr>
      </w:pPr>
      <w:r w:rsidRPr="007B05EE">
        <w:rPr>
          <w:rFonts w:eastAsia="Times New Roman" w:cstheme="minorHAnsi"/>
          <w:lang w:val="en-US" w:eastAsia="pl-PL"/>
        </w:rPr>
        <w:t>NIP: ……………………….</w:t>
      </w:r>
      <w:r w:rsidR="00E21DC9" w:rsidRPr="007B05EE">
        <w:rPr>
          <w:rFonts w:eastAsia="Times New Roman" w:cstheme="minorHAnsi"/>
          <w:lang w:val="en-US" w:eastAsia="pl-PL"/>
        </w:rPr>
        <w:t>.………………</w:t>
      </w:r>
      <w:r w:rsidR="003B37C7" w:rsidRPr="007B05EE">
        <w:rPr>
          <w:rFonts w:eastAsia="Times New Roman" w:cstheme="minorHAnsi"/>
          <w:lang w:val="en-US" w:eastAsia="pl-PL"/>
        </w:rPr>
        <w:t xml:space="preserve">, </w:t>
      </w:r>
      <w:r w:rsidR="0058585F" w:rsidRPr="007B05EE">
        <w:rPr>
          <w:rFonts w:eastAsia="Times New Roman" w:cstheme="minorHAnsi"/>
          <w:lang w:val="en-US" w:eastAsia="pl-PL"/>
        </w:rPr>
        <w:t>REGON: ………………………………………………</w:t>
      </w:r>
    </w:p>
    <w:p w14:paraId="30740171" w14:textId="0F50C31E" w:rsidR="00E21DC9" w:rsidRPr="007B05EE" w:rsidRDefault="00E21DC9" w:rsidP="007B05EE">
      <w:pPr>
        <w:spacing w:before="60" w:after="60" w:line="23" w:lineRule="atLeast"/>
        <w:jc w:val="center"/>
        <w:rPr>
          <w:rFonts w:eastAsia="Times New Roman" w:cstheme="minorHAnsi"/>
          <w:lang w:val="en-US" w:eastAsia="pl-PL"/>
        </w:rPr>
      </w:pPr>
      <w:r w:rsidRPr="007B05EE">
        <w:rPr>
          <w:rFonts w:eastAsia="Times New Roman" w:cstheme="minorHAnsi"/>
          <w:lang w:val="en-US" w:eastAsia="pl-PL"/>
        </w:rPr>
        <w:t xml:space="preserve">e-mail: </w:t>
      </w:r>
      <w:r w:rsidR="00A333E8" w:rsidRPr="007B05EE">
        <w:rPr>
          <w:rFonts w:eastAsia="Times New Roman" w:cstheme="minorHAnsi"/>
          <w:lang w:val="en-US" w:eastAsia="pl-PL"/>
        </w:rPr>
        <w:t>……</w:t>
      </w:r>
      <w:r w:rsidRPr="007B05EE">
        <w:rPr>
          <w:rFonts w:eastAsia="Times New Roman" w:cstheme="minorHAnsi"/>
          <w:lang w:val="en-US" w:eastAsia="pl-PL"/>
        </w:rPr>
        <w:t>..................................................</w:t>
      </w:r>
      <w:r w:rsidR="003B37C7" w:rsidRPr="007B05EE">
        <w:rPr>
          <w:rFonts w:eastAsia="Times New Roman" w:cstheme="minorHAnsi"/>
          <w:lang w:val="en-US" w:eastAsia="pl-PL"/>
        </w:rPr>
        <w:t>, tel. ……………………………………,</w:t>
      </w:r>
    </w:p>
    <w:p w14:paraId="6D680E0F" w14:textId="77777777" w:rsidR="0055146D" w:rsidRPr="007B05EE" w:rsidRDefault="0055146D" w:rsidP="007B05EE">
      <w:pPr>
        <w:spacing w:before="60" w:after="60" w:line="23" w:lineRule="atLeast"/>
        <w:jc w:val="both"/>
        <w:rPr>
          <w:rFonts w:eastAsia="Times New Roman" w:cstheme="minorHAnsi"/>
          <w:b/>
          <w:bCs/>
          <w:lang w:val="en-US" w:eastAsia="pl-PL"/>
        </w:rPr>
      </w:pPr>
    </w:p>
    <w:p w14:paraId="0DBF83E6" w14:textId="780381A0" w:rsidR="007666FB" w:rsidRPr="007B05EE" w:rsidRDefault="00E21DC9" w:rsidP="007B05EE">
      <w:pPr>
        <w:pStyle w:val="Akapitzlist"/>
        <w:numPr>
          <w:ilvl w:val="0"/>
          <w:numId w:val="3"/>
        </w:numPr>
        <w:spacing w:before="60" w:after="60" w:line="23" w:lineRule="atLeast"/>
        <w:contextualSpacing w:val="0"/>
        <w:jc w:val="both"/>
        <w:rPr>
          <w:rFonts w:eastAsia="Times New Roman" w:cstheme="minorHAnsi"/>
          <w:b/>
          <w:lang w:eastAsia="pl-PL"/>
        </w:rPr>
      </w:pPr>
      <w:r w:rsidRPr="007B05EE">
        <w:rPr>
          <w:rFonts w:eastAsia="Times New Roman" w:cstheme="minorHAnsi"/>
          <w:b/>
          <w:lang w:eastAsia="pl-PL"/>
        </w:rPr>
        <w:t xml:space="preserve">W związku z postępowaniem </w:t>
      </w:r>
      <w:r w:rsidR="00A53770" w:rsidRPr="007B05EE">
        <w:rPr>
          <w:rFonts w:eastAsia="Times New Roman" w:cstheme="minorHAnsi"/>
          <w:b/>
          <w:lang w:eastAsia="pl-PL"/>
        </w:rPr>
        <w:t>o</w:t>
      </w:r>
      <w:r w:rsidRPr="007B05EE">
        <w:rPr>
          <w:rFonts w:eastAsia="Times New Roman" w:cstheme="minorHAnsi"/>
          <w:b/>
          <w:lang w:eastAsia="pl-PL"/>
        </w:rPr>
        <w:t xml:space="preserve"> udzielenie zamówienia </w:t>
      </w:r>
      <w:r w:rsidR="004D79C8" w:rsidRPr="007B05EE">
        <w:rPr>
          <w:rFonts w:eastAsia="Times New Roman" w:cstheme="minorHAnsi"/>
          <w:b/>
          <w:lang w:eastAsia="pl-PL"/>
        </w:rPr>
        <w:t>publicznego</w:t>
      </w:r>
      <w:r w:rsidR="007B6213" w:rsidRPr="007B05EE">
        <w:rPr>
          <w:rFonts w:eastAsia="Times New Roman" w:cstheme="minorHAnsi"/>
          <w:b/>
          <w:lang w:eastAsia="pl-PL"/>
        </w:rPr>
        <w:t xml:space="preserve">, dla którego na </w:t>
      </w:r>
      <w:r w:rsidR="007B6213" w:rsidRPr="007B05EE">
        <w:rPr>
          <w:rFonts w:eastAsia="Times New Roman" w:cstheme="minorHAnsi"/>
          <w:b/>
          <w:lang w:eastAsia="pl-PL"/>
        </w:rPr>
        <w:t xml:space="preserve">podstawie art. 2 ust. 1 pkt 1 </w:t>
      </w:r>
      <w:r w:rsidR="007B6213" w:rsidRPr="007B05EE">
        <w:rPr>
          <w:rFonts w:eastAsia="Times New Roman" w:cstheme="minorHAnsi"/>
          <w:b/>
          <w:i/>
          <w:iCs/>
          <w:lang w:eastAsia="pl-PL"/>
        </w:rPr>
        <w:t>ustawy z dnia 11 września 2019 r. Prawo zamówień publicznych (tekst jedn. Dz. U. z 2024 r. poz. 1320</w:t>
      </w:r>
      <w:r w:rsidR="007B6213" w:rsidRPr="007B05EE">
        <w:rPr>
          <w:rFonts w:eastAsia="Times New Roman" w:cstheme="minorHAnsi"/>
          <w:b/>
          <w:lang w:eastAsia="pl-PL"/>
        </w:rPr>
        <w:t xml:space="preserve">), </w:t>
      </w:r>
      <w:r w:rsidR="007B6213" w:rsidRPr="007B05EE">
        <w:rPr>
          <w:rFonts w:eastAsia="Times New Roman" w:cstheme="minorHAnsi"/>
          <w:b/>
          <w:lang w:eastAsia="pl-PL"/>
        </w:rPr>
        <w:t xml:space="preserve">stosowanie ww. </w:t>
      </w:r>
      <w:r w:rsidR="007B6213" w:rsidRPr="007B05EE">
        <w:rPr>
          <w:rFonts w:eastAsia="Times New Roman" w:cstheme="minorHAnsi"/>
          <w:b/>
          <w:lang w:eastAsia="pl-PL"/>
        </w:rPr>
        <w:t>ustawy nie jest obowiązkowe</w:t>
      </w:r>
      <w:r w:rsidR="007B6213" w:rsidRPr="007B05EE">
        <w:rPr>
          <w:rFonts w:eastAsia="Times New Roman" w:cstheme="minorHAnsi"/>
          <w:b/>
          <w:lang w:eastAsia="pl-PL"/>
        </w:rPr>
        <w:t xml:space="preserve">, </w:t>
      </w:r>
      <w:r w:rsidR="00CC5A21" w:rsidRPr="007B05EE">
        <w:rPr>
          <w:rFonts w:eastAsia="Times New Roman" w:cstheme="minorHAnsi"/>
          <w:b/>
          <w:lang w:eastAsia="pl-PL"/>
        </w:rPr>
        <w:t>pn.</w:t>
      </w:r>
      <w:r w:rsidRPr="007B05EE">
        <w:rPr>
          <w:rFonts w:eastAsia="Times New Roman" w:cstheme="minorHAnsi"/>
          <w:b/>
          <w:lang w:eastAsia="pl-PL"/>
        </w:rPr>
        <w:t xml:space="preserve">: </w:t>
      </w:r>
    </w:p>
    <w:p w14:paraId="071933B2" w14:textId="77777777" w:rsidR="007666FB" w:rsidRPr="007B05EE" w:rsidRDefault="007666FB" w:rsidP="007B05EE">
      <w:pPr>
        <w:pStyle w:val="Akapitzlist"/>
        <w:spacing w:before="60" w:after="60" w:line="23" w:lineRule="atLeast"/>
        <w:contextualSpacing w:val="0"/>
        <w:jc w:val="both"/>
        <w:rPr>
          <w:rFonts w:eastAsia="Times New Roman" w:cstheme="minorHAnsi"/>
          <w:b/>
          <w:lang w:eastAsia="pl-PL"/>
        </w:rPr>
      </w:pPr>
    </w:p>
    <w:p w14:paraId="65BECB5C" w14:textId="4B15A02D" w:rsidR="00E1134C" w:rsidRPr="007B05EE" w:rsidRDefault="007B6213" w:rsidP="007B05EE">
      <w:pPr>
        <w:spacing w:before="60" w:after="60" w:line="23" w:lineRule="atLeast"/>
        <w:jc w:val="center"/>
        <w:outlineLvl w:val="0"/>
        <w:rPr>
          <w:rFonts w:cstheme="minorHAnsi"/>
          <w:b/>
          <w:bCs/>
        </w:rPr>
      </w:pPr>
      <w:r w:rsidRPr="007B05EE">
        <w:rPr>
          <w:rFonts w:cstheme="minorHAnsi"/>
          <w:b/>
        </w:rPr>
        <w:t xml:space="preserve">Przebudowa drogi leśnej długości 0,224 km w leśnictwie </w:t>
      </w:r>
      <w:proofErr w:type="spellStart"/>
      <w:r w:rsidRPr="007B05EE">
        <w:rPr>
          <w:rFonts w:cstheme="minorHAnsi"/>
          <w:b/>
        </w:rPr>
        <w:t>Paraszynek</w:t>
      </w:r>
      <w:proofErr w:type="spellEnd"/>
    </w:p>
    <w:p w14:paraId="28F07893" w14:textId="1550590C" w:rsidR="00E21DC9" w:rsidRPr="007B05EE" w:rsidRDefault="00BC3E4B" w:rsidP="007B05EE">
      <w:pPr>
        <w:spacing w:before="60" w:after="60" w:line="23" w:lineRule="atLeast"/>
        <w:jc w:val="center"/>
        <w:outlineLvl w:val="0"/>
        <w:rPr>
          <w:rFonts w:eastAsia="Times New Roman" w:cstheme="minorHAnsi"/>
          <w:b/>
          <w:lang w:eastAsia="pl-PL"/>
        </w:rPr>
      </w:pPr>
      <w:r w:rsidRPr="007B05EE">
        <w:rPr>
          <w:rFonts w:cstheme="minorHAnsi"/>
          <w:b/>
          <w:bCs/>
        </w:rPr>
        <w:t xml:space="preserve">(znak postępowania </w:t>
      </w:r>
      <w:r w:rsidR="0058585F" w:rsidRPr="007B05EE">
        <w:rPr>
          <w:rFonts w:cstheme="minorHAnsi"/>
          <w:b/>
          <w:bCs/>
        </w:rPr>
        <w:t>SA.270.</w:t>
      </w:r>
      <w:r w:rsidR="007B6213" w:rsidRPr="007B05EE">
        <w:rPr>
          <w:rFonts w:cstheme="minorHAnsi"/>
          <w:b/>
          <w:bCs/>
        </w:rPr>
        <w:t>2</w:t>
      </w:r>
      <w:r w:rsidR="0058585F" w:rsidRPr="007B05EE">
        <w:rPr>
          <w:rFonts w:cstheme="minorHAnsi"/>
          <w:b/>
          <w:bCs/>
        </w:rPr>
        <w:t>.202</w:t>
      </w:r>
      <w:r w:rsidR="007B6213" w:rsidRPr="007B05EE">
        <w:rPr>
          <w:rFonts w:cstheme="minorHAnsi"/>
          <w:b/>
          <w:bCs/>
        </w:rPr>
        <w:t>5</w:t>
      </w:r>
      <w:r w:rsidR="00B24328" w:rsidRPr="007B05EE">
        <w:rPr>
          <w:rFonts w:cstheme="minorHAnsi"/>
          <w:b/>
          <w:bCs/>
        </w:rPr>
        <w:t>)</w:t>
      </w:r>
    </w:p>
    <w:p w14:paraId="2C4E7280" w14:textId="19BD37B6" w:rsidR="00E21DC9" w:rsidRPr="007B05EE" w:rsidRDefault="003B37C7" w:rsidP="007B05EE">
      <w:pPr>
        <w:tabs>
          <w:tab w:val="left" w:pos="360"/>
        </w:tabs>
        <w:spacing w:before="60" w:after="60" w:line="23" w:lineRule="atLeast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o</w:t>
      </w:r>
      <w:r w:rsidR="00E21DC9" w:rsidRPr="007B05EE">
        <w:rPr>
          <w:rFonts w:eastAsia="Times New Roman" w:cstheme="minorHAnsi"/>
          <w:lang w:eastAsia="pl-PL"/>
        </w:rPr>
        <w:t>feruj</w:t>
      </w:r>
      <w:r w:rsidR="007E017B" w:rsidRPr="007B05EE">
        <w:rPr>
          <w:rFonts w:eastAsia="Times New Roman" w:cstheme="minorHAnsi"/>
          <w:lang w:eastAsia="pl-PL"/>
        </w:rPr>
        <w:t>emy</w:t>
      </w:r>
      <w:r w:rsidR="00E21DC9" w:rsidRPr="007B05EE">
        <w:rPr>
          <w:rFonts w:eastAsia="Times New Roman" w:cstheme="minorHAnsi"/>
          <w:lang w:eastAsia="pl-PL"/>
        </w:rPr>
        <w:t xml:space="preserve"> wykonanie przedmiotu zamówienia</w:t>
      </w:r>
      <w:r w:rsidR="00AD3FB0" w:rsidRPr="007B05EE">
        <w:rPr>
          <w:rFonts w:eastAsia="Times New Roman" w:cstheme="minorHAnsi"/>
          <w:lang w:eastAsia="pl-PL"/>
        </w:rPr>
        <w:t>, opisanego w dokumentach zamówienia,</w:t>
      </w:r>
      <w:r w:rsidR="00E21DC9" w:rsidRPr="007B05EE">
        <w:rPr>
          <w:rFonts w:eastAsia="Times New Roman" w:cstheme="minorHAnsi"/>
          <w:lang w:eastAsia="pl-PL"/>
        </w:rPr>
        <w:t xml:space="preserve"> </w:t>
      </w:r>
      <w:r w:rsidR="00B24328" w:rsidRPr="007B05EE">
        <w:rPr>
          <w:rFonts w:eastAsia="Times New Roman" w:cstheme="minorHAnsi"/>
          <w:lang w:eastAsia="pl-PL"/>
        </w:rPr>
        <w:t>za cenę</w:t>
      </w:r>
      <w:r w:rsidR="00C16130" w:rsidRPr="007B05EE">
        <w:rPr>
          <w:rFonts w:eastAsia="Times New Roman" w:cstheme="minorHAnsi"/>
          <w:lang w:eastAsia="pl-PL"/>
        </w:rPr>
        <w:t>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977"/>
        <w:gridCol w:w="1696"/>
        <w:gridCol w:w="992"/>
        <w:gridCol w:w="1701"/>
        <w:gridCol w:w="1701"/>
      </w:tblGrid>
      <w:tr w:rsidR="00505FC1" w:rsidRPr="007B05EE" w14:paraId="02D51507" w14:textId="77777777" w:rsidTr="00505FC1">
        <w:tc>
          <w:tcPr>
            <w:tcW w:w="2977" w:type="dxa"/>
            <w:vAlign w:val="center"/>
          </w:tcPr>
          <w:p w14:paraId="588B5CD5" w14:textId="7F3848DA" w:rsidR="00505FC1" w:rsidRPr="007B05EE" w:rsidRDefault="00505FC1" w:rsidP="007B05EE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Element zamówienia</w:t>
            </w:r>
          </w:p>
        </w:tc>
        <w:tc>
          <w:tcPr>
            <w:tcW w:w="1696" w:type="dxa"/>
            <w:vAlign w:val="center"/>
          </w:tcPr>
          <w:p w14:paraId="75754A64" w14:textId="77777777" w:rsidR="00505FC1" w:rsidRPr="007B05EE" w:rsidRDefault="00505FC1" w:rsidP="007B05EE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Cena netto</w:t>
            </w:r>
          </w:p>
          <w:p w14:paraId="2FB3D790" w14:textId="77777777" w:rsidR="00505FC1" w:rsidRPr="007B05EE" w:rsidRDefault="00505FC1" w:rsidP="007B05EE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  <w:tc>
          <w:tcPr>
            <w:tcW w:w="992" w:type="dxa"/>
            <w:vAlign w:val="center"/>
          </w:tcPr>
          <w:p w14:paraId="3541F591" w14:textId="2B14EAD0" w:rsidR="00505FC1" w:rsidRPr="007B05EE" w:rsidRDefault="00505FC1" w:rsidP="007B05EE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Wymiar podatku VAT</w:t>
            </w:r>
          </w:p>
        </w:tc>
        <w:tc>
          <w:tcPr>
            <w:tcW w:w="1701" w:type="dxa"/>
            <w:vAlign w:val="center"/>
          </w:tcPr>
          <w:p w14:paraId="3E76852E" w14:textId="77777777" w:rsidR="00505FC1" w:rsidRPr="007B05EE" w:rsidRDefault="00505FC1" w:rsidP="007B05EE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Podatek VAT</w:t>
            </w:r>
          </w:p>
          <w:p w14:paraId="63E016D1" w14:textId="77777777" w:rsidR="00505FC1" w:rsidRPr="007B05EE" w:rsidRDefault="00505FC1" w:rsidP="007B05EE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  <w:tc>
          <w:tcPr>
            <w:tcW w:w="1701" w:type="dxa"/>
            <w:vAlign w:val="center"/>
          </w:tcPr>
          <w:p w14:paraId="26D8395A" w14:textId="77777777" w:rsidR="00505FC1" w:rsidRPr="007B05EE" w:rsidRDefault="00505FC1" w:rsidP="007B05EE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Cena brutto</w:t>
            </w:r>
          </w:p>
          <w:p w14:paraId="501CFAF9" w14:textId="77777777" w:rsidR="00505FC1" w:rsidRPr="007B05EE" w:rsidRDefault="00505FC1" w:rsidP="007B05EE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[zł]</w:t>
            </w:r>
          </w:p>
        </w:tc>
      </w:tr>
      <w:tr w:rsidR="00505FC1" w:rsidRPr="007B05EE" w14:paraId="405D4CE4" w14:textId="77777777" w:rsidTr="00505FC1">
        <w:trPr>
          <w:trHeight w:val="1134"/>
        </w:trPr>
        <w:tc>
          <w:tcPr>
            <w:tcW w:w="2977" w:type="dxa"/>
            <w:vAlign w:val="center"/>
          </w:tcPr>
          <w:p w14:paraId="4394569B" w14:textId="190F5D33" w:rsidR="00505FC1" w:rsidRPr="007B05EE" w:rsidRDefault="007B6213" w:rsidP="007B05EE">
            <w:pPr>
              <w:tabs>
                <w:tab w:val="left" w:pos="360"/>
              </w:tabs>
              <w:spacing w:before="60" w:after="60" w:line="23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Przebudowa drogi leśnej nr DSD 15-13-0157/0158 długości 0,224 km w leśnictwie </w:t>
            </w:r>
            <w:proofErr w:type="spellStart"/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Paraszynek</w:t>
            </w:r>
            <w:proofErr w:type="spellEnd"/>
          </w:p>
        </w:tc>
        <w:tc>
          <w:tcPr>
            <w:tcW w:w="1696" w:type="dxa"/>
            <w:vAlign w:val="center"/>
          </w:tcPr>
          <w:p w14:paraId="2CCB4078" w14:textId="77777777" w:rsidR="00505FC1" w:rsidRPr="007B05EE" w:rsidRDefault="00505FC1" w:rsidP="007B05EE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0C750301" w14:textId="5C810899" w:rsidR="00505FC1" w:rsidRPr="007B05EE" w:rsidRDefault="00505FC1" w:rsidP="007B05EE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23</w:t>
            </w:r>
            <w:r w:rsidR="0064026A" w:rsidRPr="007B05EE">
              <w:rPr>
                <w:rFonts w:asciiTheme="minorHAnsi" w:hAnsiTheme="minorHAnsi" w:cstheme="minorHAnsi"/>
                <w:b/>
                <w:sz w:val="22"/>
                <w:szCs w:val="22"/>
              </w:rPr>
              <w:t>%</w:t>
            </w:r>
          </w:p>
        </w:tc>
        <w:tc>
          <w:tcPr>
            <w:tcW w:w="1701" w:type="dxa"/>
            <w:vAlign w:val="center"/>
          </w:tcPr>
          <w:p w14:paraId="0000F4D0" w14:textId="77777777" w:rsidR="00505FC1" w:rsidRPr="007B05EE" w:rsidRDefault="00505FC1" w:rsidP="007B05EE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FBC92EC" w14:textId="3CD46C74" w:rsidR="00505FC1" w:rsidRPr="007B05EE" w:rsidRDefault="00505FC1" w:rsidP="007B05EE">
            <w:pPr>
              <w:tabs>
                <w:tab w:val="left" w:pos="360"/>
              </w:tabs>
              <w:spacing w:before="60" w:after="60" w:line="23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E130EE3" w14:textId="77777777" w:rsidR="00D702A6" w:rsidRPr="007B05EE" w:rsidRDefault="00D702A6" w:rsidP="007B05EE">
      <w:pPr>
        <w:tabs>
          <w:tab w:val="left" w:pos="383"/>
        </w:tabs>
        <w:spacing w:before="60" w:after="60" w:line="23" w:lineRule="atLeast"/>
        <w:jc w:val="both"/>
        <w:rPr>
          <w:rFonts w:eastAsia="Times New Roman" w:cstheme="minorHAnsi"/>
          <w:b/>
          <w:lang w:eastAsia="pl-PL"/>
        </w:rPr>
      </w:pPr>
    </w:p>
    <w:p w14:paraId="05E178E0" w14:textId="4BCE785F" w:rsidR="00F570DC" w:rsidRPr="007B05EE" w:rsidRDefault="00A12BA6" w:rsidP="007B05EE">
      <w:pPr>
        <w:tabs>
          <w:tab w:val="left" w:pos="383"/>
        </w:tabs>
        <w:spacing w:before="60" w:after="60" w:line="23" w:lineRule="atLeast"/>
        <w:jc w:val="both"/>
        <w:rPr>
          <w:rFonts w:eastAsia="Times New Roman" w:cstheme="minorHAnsi"/>
          <w:b/>
          <w:i/>
          <w:iCs/>
          <w:lang w:eastAsia="pl-PL"/>
        </w:rPr>
      </w:pPr>
      <w:r w:rsidRPr="007B05EE">
        <w:rPr>
          <w:rFonts w:eastAsia="Times New Roman" w:cstheme="minorHAnsi"/>
          <w:b/>
          <w:i/>
          <w:iCs/>
          <w:lang w:eastAsia="pl-PL"/>
        </w:rPr>
        <w:t>(</w:t>
      </w:r>
      <w:r w:rsidR="00972844" w:rsidRPr="007B05EE">
        <w:rPr>
          <w:rFonts w:eastAsia="Times New Roman" w:cstheme="minorHAnsi"/>
          <w:b/>
          <w:i/>
          <w:iCs/>
          <w:lang w:eastAsia="pl-PL"/>
        </w:rPr>
        <w:t>s</w:t>
      </w:r>
      <w:r w:rsidR="00E21DC9" w:rsidRPr="007B05EE">
        <w:rPr>
          <w:rFonts w:eastAsia="Times New Roman" w:cstheme="minorHAnsi"/>
          <w:b/>
          <w:i/>
          <w:iCs/>
          <w:lang w:eastAsia="pl-PL"/>
        </w:rPr>
        <w:t>łownie brutto:</w:t>
      </w:r>
      <w:r w:rsidR="00505FC1" w:rsidRPr="007B05EE">
        <w:rPr>
          <w:rFonts w:eastAsia="Times New Roman" w:cstheme="minorHAnsi"/>
          <w:b/>
          <w:i/>
          <w:iCs/>
          <w:lang w:eastAsia="pl-PL"/>
        </w:rPr>
        <w:t xml:space="preserve"> </w:t>
      </w:r>
      <w:r w:rsidR="00E21DC9" w:rsidRPr="007B05EE">
        <w:rPr>
          <w:rFonts w:eastAsia="Times New Roman" w:cstheme="minorHAnsi"/>
          <w:b/>
          <w:i/>
          <w:iCs/>
          <w:lang w:eastAsia="pl-PL"/>
        </w:rPr>
        <w:t>.....................................................................................</w:t>
      </w:r>
      <w:r w:rsidR="00C16130" w:rsidRPr="007B05EE">
        <w:rPr>
          <w:rFonts w:eastAsia="Times New Roman" w:cstheme="minorHAnsi"/>
          <w:b/>
          <w:i/>
          <w:iCs/>
          <w:lang w:eastAsia="pl-PL"/>
        </w:rPr>
        <w:t>...............................</w:t>
      </w:r>
      <w:r w:rsidR="00A333E8" w:rsidRPr="007B05EE">
        <w:rPr>
          <w:rFonts w:eastAsia="Times New Roman" w:cstheme="minorHAnsi"/>
          <w:b/>
          <w:i/>
          <w:iCs/>
          <w:lang w:eastAsia="pl-PL"/>
        </w:rPr>
        <w:t>........</w:t>
      </w:r>
      <w:r w:rsidR="00505FC1" w:rsidRPr="007B05EE">
        <w:rPr>
          <w:rFonts w:eastAsia="Times New Roman" w:cstheme="minorHAnsi"/>
          <w:b/>
          <w:i/>
          <w:iCs/>
          <w:lang w:eastAsia="pl-PL"/>
        </w:rPr>
        <w:t>)</w:t>
      </w:r>
    </w:p>
    <w:p w14:paraId="76BA1CE2" w14:textId="75449E4E" w:rsidR="004D79C8" w:rsidRPr="007B05EE" w:rsidRDefault="004D79C8" w:rsidP="007B05EE">
      <w:pPr>
        <w:tabs>
          <w:tab w:val="left" w:pos="383"/>
        </w:tabs>
        <w:spacing w:before="60" w:after="60" w:line="23" w:lineRule="atLeast"/>
        <w:jc w:val="both"/>
        <w:rPr>
          <w:rFonts w:eastAsia="Times New Roman" w:cstheme="minorHAnsi"/>
          <w:lang w:eastAsia="pl-PL"/>
        </w:rPr>
      </w:pPr>
    </w:p>
    <w:p w14:paraId="5CF2F21A" w14:textId="32D2426C" w:rsidR="00E21DC9" w:rsidRPr="007B05EE" w:rsidRDefault="00A12BA6" w:rsidP="007B05EE">
      <w:pPr>
        <w:pStyle w:val="Akapitzlist"/>
        <w:numPr>
          <w:ilvl w:val="0"/>
          <w:numId w:val="3"/>
        </w:numPr>
        <w:tabs>
          <w:tab w:val="left" w:pos="383"/>
        </w:tabs>
        <w:spacing w:before="60" w:after="60" w:line="23" w:lineRule="atLeast"/>
        <w:contextualSpacing w:val="0"/>
        <w:jc w:val="both"/>
        <w:rPr>
          <w:rFonts w:eastAsia="Times New Roman" w:cstheme="minorHAnsi"/>
          <w:b/>
          <w:lang w:eastAsia="pl-PL"/>
        </w:rPr>
      </w:pPr>
      <w:r w:rsidRPr="007B05EE">
        <w:rPr>
          <w:rFonts w:eastAsia="Times New Roman" w:cstheme="minorHAnsi"/>
          <w:b/>
          <w:lang w:eastAsia="pl-PL"/>
        </w:rPr>
        <w:t xml:space="preserve">Na </w:t>
      </w:r>
      <w:r w:rsidR="0058585F" w:rsidRPr="007B05EE">
        <w:rPr>
          <w:rFonts w:eastAsia="Times New Roman" w:cstheme="minorHAnsi"/>
          <w:b/>
          <w:lang w:eastAsia="pl-PL"/>
        </w:rPr>
        <w:t xml:space="preserve">wykonane roboty budowlane </w:t>
      </w:r>
      <w:r w:rsidR="004D79C8" w:rsidRPr="007B05EE">
        <w:rPr>
          <w:rFonts w:eastAsia="Times New Roman" w:cstheme="minorHAnsi"/>
          <w:b/>
          <w:lang w:eastAsia="pl-PL"/>
        </w:rPr>
        <w:t>udzielam</w:t>
      </w:r>
      <w:r w:rsidR="007E017B" w:rsidRPr="007B05EE">
        <w:rPr>
          <w:rFonts w:eastAsia="Times New Roman" w:cstheme="minorHAnsi"/>
          <w:b/>
          <w:lang w:eastAsia="pl-PL"/>
        </w:rPr>
        <w:t>y</w:t>
      </w:r>
      <w:r w:rsidRPr="007B05EE">
        <w:rPr>
          <w:rFonts w:eastAsia="Times New Roman" w:cstheme="minorHAnsi"/>
          <w:b/>
          <w:lang w:eastAsia="pl-PL"/>
        </w:rPr>
        <w:t xml:space="preserve"> gwarancji </w:t>
      </w:r>
      <w:r w:rsidR="004D79C8" w:rsidRPr="007B05EE">
        <w:rPr>
          <w:rFonts w:eastAsia="Times New Roman" w:cstheme="minorHAnsi"/>
          <w:b/>
          <w:lang w:eastAsia="pl-PL"/>
        </w:rPr>
        <w:t xml:space="preserve">jakości </w:t>
      </w:r>
      <w:r w:rsidRPr="007B05EE">
        <w:rPr>
          <w:rFonts w:eastAsia="Times New Roman" w:cstheme="minorHAnsi"/>
          <w:b/>
          <w:lang w:eastAsia="pl-PL"/>
        </w:rPr>
        <w:t>na okres:</w:t>
      </w:r>
      <w:r w:rsidR="004D79C8" w:rsidRPr="007B05EE">
        <w:rPr>
          <w:rFonts w:eastAsia="Times New Roman" w:cstheme="minorHAnsi"/>
          <w:b/>
          <w:lang w:eastAsia="pl-PL"/>
        </w:rPr>
        <w:t xml:space="preserve"> ………</w:t>
      </w:r>
      <w:r w:rsidR="000729B9" w:rsidRPr="007B05EE">
        <w:rPr>
          <w:rFonts w:eastAsia="Times New Roman" w:cstheme="minorHAnsi"/>
          <w:b/>
          <w:lang w:eastAsia="pl-PL"/>
        </w:rPr>
        <w:t>…………</w:t>
      </w:r>
      <w:r w:rsidR="004D79C8" w:rsidRPr="007B05EE">
        <w:rPr>
          <w:rFonts w:eastAsia="Times New Roman" w:cstheme="minorHAnsi"/>
          <w:b/>
          <w:lang w:eastAsia="pl-PL"/>
        </w:rPr>
        <w:t xml:space="preserve"> miesi</w:t>
      </w:r>
      <w:r w:rsidR="008223E8" w:rsidRPr="007B05EE">
        <w:rPr>
          <w:rFonts w:eastAsia="Times New Roman" w:cstheme="minorHAnsi"/>
          <w:b/>
          <w:lang w:eastAsia="pl-PL"/>
        </w:rPr>
        <w:t>ę</w:t>
      </w:r>
      <w:r w:rsidR="004D79C8" w:rsidRPr="007B05EE">
        <w:rPr>
          <w:rFonts w:eastAsia="Times New Roman" w:cstheme="minorHAnsi"/>
          <w:b/>
          <w:lang w:eastAsia="pl-PL"/>
        </w:rPr>
        <w:t>c</w:t>
      </w:r>
      <w:r w:rsidR="008223E8" w:rsidRPr="007B05EE">
        <w:rPr>
          <w:rFonts w:eastAsia="Times New Roman" w:cstheme="minorHAnsi"/>
          <w:b/>
          <w:lang w:eastAsia="pl-PL"/>
        </w:rPr>
        <w:t>y</w:t>
      </w:r>
    </w:p>
    <w:p w14:paraId="6F3EADC7" w14:textId="0A30E662" w:rsidR="00B24328" w:rsidRPr="007B05EE" w:rsidRDefault="001D1D34" w:rsidP="007B05EE">
      <w:pPr>
        <w:tabs>
          <w:tab w:val="left" w:pos="383"/>
        </w:tabs>
        <w:spacing w:before="60" w:after="60" w:line="23" w:lineRule="atLeast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="00B24328"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="00B24328"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="000729B9"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="007666FB" w:rsidRPr="007B05EE">
        <w:rPr>
          <w:rFonts w:eastAsia="Times New Roman" w:cstheme="minorHAnsi"/>
          <w:i/>
          <w:sz w:val="18"/>
          <w:szCs w:val="18"/>
          <w:lang w:eastAsia="pl-PL"/>
        </w:rPr>
        <w:t xml:space="preserve">          </w:t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r w:rsidR="00B24328" w:rsidRPr="007B05EE">
        <w:rPr>
          <w:rFonts w:eastAsia="Times New Roman" w:cstheme="minorHAnsi"/>
          <w:i/>
          <w:sz w:val="18"/>
          <w:szCs w:val="18"/>
          <w:lang w:eastAsia="pl-PL"/>
        </w:rPr>
        <w:t>(nie krótszy niż</w:t>
      </w:r>
      <w:r w:rsidR="000729B9" w:rsidRPr="007B05EE"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r w:rsidR="006016DA" w:rsidRPr="007B05EE">
        <w:rPr>
          <w:rFonts w:eastAsia="Times New Roman" w:cstheme="minorHAnsi"/>
          <w:i/>
          <w:sz w:val="18"/>
          <w:szCs w:val="18"/>
          <w:lang w:eastAsia="pl-PL"/>
        </w:rPr>
        <w:t>24</w:t>
      </w:r>
      <w:r w:rsidR="00B24328" w:rsidRPr="007B05EE">
        <w:rPr>
          <w:rFonts w:eastAsia="Times New Roman" w:cstheme="minorHAnsi"/>
          <w:i/>
          <w:sz w:val="18"/>
          <w:szCs w:val="18"/>
          <w:lang w:eastAsia="pl-PL"/>
        </w:rPr>
        <w:t xml:space="preserve"> m-c</w:t>
      </w:r>
      <w:r w:rsidR="006016DA" w:rsidRPr="007B05EE">
        <w:rPr>
          <w:rFonts w:eastAsia="Times New Roman" w:cstheme="minorHAnsi"/>
          <w:i/>
          <w:sz w:val="18"/>
          <w:szCs w:val="18"/>
          <w:lang w:eastAsia="pl-PL"/>
        </w:rPr>
        <w:t>e</w:t>
      </w:r>
      <w:r w:rsidR="00B24328" w:rsidRPr="007B05EE">
        <w:rPr>
          <w:rFonts w:eastAsia="Times New Roman" w:cstheme="minorHAnsi"/>
          <w:i/>
          <w:sz w:val="18"/>
          <w:szCs w:val="18"/>
          <w:lang w:eastAsia="pl-PL"/>
        </w:rPr>
        <w:t>)</w:t>
      </w:r>
    </w:p>
    <w:p w14:paraId="4D1A3990" w14:textId="77777777" w:rsidR="007666FB" w:rsidRPr="007B05EE" w:rsidRDefault="007666FB" w:rsidP="007B05EE">
      <w:pPr>
        <w:pStyle w:val="Akapitzlist"/>
        <w:spacing w:before="60" w:after="60" w:line="23" w:lineRule="atLeast"/>
        <w:contextualSpacing w:val="0"/>
        <w:jc w:val="both"/>
        <w:rPr>
          <w:rFonts w:eastAsia="Times New Roman" w:cstheme="minorHAnsi"/>
          <w:b/>
          <w:lang w:eastAsia="pl-PL"/>
        </w:rPr>
      </w:pPr>
    </w:p>
    <w:p w14:paraId="03FA2DC9" w14:textId="4A4E4056" w:rsidR="00312090" w:rsidRPr="007B05EE" w:rsidRDefault="00D86A32" w:rsidP="007B05EE">
      <w:pPr>
        <w:pStyle w:val="Akapitzlist"/>
        <w:numPr>
          <w:ilvl w:val="0"/>
          <w:numId w:val="3"/>
        </w:numPr>
        <w:tabs>
          <w:tab w:val="left" w:pos="383"/>
        </w:tabs>
        <w:spacing w:before="60" w:after="60" w:line="23" w:lineRule="atLeast"/>
        <w:contextualSpacing w:val="0"/>
        <w:jc w:val="both"/>
        <w:rPr>
          <w:rFonts w:eastAsia="Times New Roman" w:cstheme="minorHAnsi"/>
          <w:b/>
          <w:lang w:eastAsia="pl-PL"/>
        </w:rPr>
      </w:pPr>
      <w:r w:rsidRPr="007B05EE">
        <w:rPr>
          <w:rFonts w:eastAsia="Times New Roman" w:cstheme="minorHAnsi"/>
          <w:b/>
          <w:lang w:eastAsia="pl-PL"/>
        </w:rPr>
        <w:t>Zobowiązuj</w:t>
      </w:r>
      <w:r w:rsidR="007E017B" w:rsidRPr="007B05EE">
        <w:rPr>
          <w:rFonts w:eastAsia="Times New Roman" w:cstheme="minorHAnsi"/>
          <w:b/>
          <w:lang w:eastAsia="pl-PL"/>
        </w:rPr>
        <w:t>emy</w:t>
      </w:r>
      <w:r w:rsidRPr="007B05EE">
        <w:rPr>
          <w:rFonts w:eastAsia="Times New Roman" w:cstheme="minorHAnsi"/>
          <w:b/>
          <w:lang w:eastAsia="pl-PL"/>
        </w:rPr>
        <w:t xml:space="preserve"> się wykonać przedmiot zamówienia w terminie</w:t>
      </w:r>
      <w:r w:rsidR="00505FC1" w:rsidRPr="007B05EE">
        <w:rPr>
          <w:rFonts w:eastAsia="Times New Roman" w:cstheme="minorHAnsi"/>
          <w:b/>
          <w:lang w:eastAsia="pl-PL"/>
        </w:rPr>
        <w:t xml:space="preserve"> </w:t>
      </w:r>
      <w:r w:rsidR="006016DA" w:rsidRPr="007B05EE">
        <w:rPr>
          <w:rFonts w:eastAsia="Times New Roman" w:cstheme="minorHAnsi"/>
          <w:b/>
          <w:lang w:eastAsia="pl-PL"/>
        </w:rPr>
        <w:t>6</w:t>
      </w:r>
      <w:r w:rsidR="00505FC1" w:rsidRPr="007B05EE">
        <w:rPr>
          <w:rFonts w:eastAsia="Times New Roman" w:cstheme="minorHAnsi"/>
          <w:b/>
          <w:lang w:eastAsia="pl-PL"/>
        </w:rPr>
        <w:t>0 dni od dnia zawarcia umowy w</w:t>
      </w:r>
      <w:r w:rsidR="006016DA" w:rsidRPr="007B05EE">
        <w:rPr>
          <w:rFonts w:eastAsia="Times New Roman" w:cstheme="minorHAnsi"/>
          <w:b/>
          <w:lang w:eastAsia="pl-PL"/>
        </w:rPr>
        <w:t> </w:t>
      </w:r>
      <w:r w:rsidR="00505FC1" w:rsidRPr="007B05EE">
        <w:rPr>
          <w:rFonts w:eastAsia="Times New Roman" w:cstheme="minorHAnsi"/>
          <w:b/>
          <w:lang w:eastAsia="pl-PL"/>
        </w:rPr>
        <w:t>sprawie zamówienia</w:t>
      </w:r>
      <w:r w:rsidR="000729B9" w:rsidRPr="007B05EE">
        <w:rPr>
          <w:rFonts w:eastAsia="Times New Roman" w:cstheme="minorHAnsi"/>
          <w:b/>
          <w:lang w:eastAsia="pl-PL"/>
        </w:rPr>
        <w:t>.</w:t>
      </w:r>
    </w:p>
    <w:p w14:paraId="2FBB1DEF" w14:textId="24E879C3" w:rsidR="0055146D" w:rsidRPr="007B05EE" w:rsidRDefault="0055146D" w:rsidP="007B05EE">
      <w:pPr>
        <w:tabs>
          <w:tab w:val="left" w:pos="383"/>
        </w:tabs>
        <w:spacing w:before="60" w:after="60" w:line="23" w:lineRule="atLeast"/>
        <w:jc w:val="both"/>
        <w:rPr>
          <w:rFonts w:eastAsia="Times New Roman" w:cstheme="minorHAnsi"/>
          <w:lang w:eastAsia="pl-PL"/>
        </w:rPr>
      </w:pPr>
    </w:p>
    <w:p w14:paraId="0B416D40" w14:textId="787253E9" w:rsidR="006016DA" w:rsidRPr="007B05EE" w:rsidRDefault="00B90C83" w:rsidP="007B05EE">
      <w:pPr>
        <w:pStyle w:val="Akapitzlist"/>
        <w:numPr>
          <w:ilvl w:val="0"/>
          <w:numId w:val="3"/>
        </w:numPr>
        <w:tabs>
          <w:tab w:val="left" w:pos="383"/>
        </w:tabs>
        <w:spacing w:before="60" w:after="60" w:line="23" w:lineRule="atLeast"/>
        <w:ind w:left="714" w:hanging="357"/>
        <w:contextualSpacing w:val="0"/>
        <w:jc w:val="both"/>
        <w:rPr>
          <w:rFonts w:eastAsia="Times New Roman" w:cstheme="minorHAnsi"/>
          <w:bCs/>
          <w:lang w:eastAsia="pl-PL"/>
        </w:rPr>
      </w:pPr>
      <w:r w:rsidRPr="007B05EE">
        <w:rPr>
          <w:rFonts w:eastAsia="Times New Roman" w:cstheme="minorHAnsi"/>
          <w:b/>
          <w:lang w:eastAsia="pl-PL"/>
        </w:rPr>
        <w:t xml:space="preserve">W celu </w:t>
      </w:r>
      <w:r w:rsidR="006016DA" w:rsidRPr="007B05EE">
        <w:rPr>
          <w:rFonts w:eastAsia="Times New Roman" w:cstheme="minorHAnsi"/>
          <w:b/>
          <w:lang w:eastAsia="pl-PL"/>
        </w:rPr>
        <w:t>potwierdzenia braku podstaw wykluczenia z postępowania oraz potwierdzenia spełniania warunków udziału w postępowaniu</w:t>
      </w:r>
      <w:r w:rsidRPr="007B05EE">
        <w:rPr>
          <w:rFonts w:eastAsia="Times New Roman" w:cstheme="minorHAnsi"/>
          <w:bCs/>
          <w:lang w:eastAsia="pl-PL"/>
        </w:rPr>
        <w:t xml:space="preserve">, </w:t>
      </w:r>
      <w:r w:rsidR="006016DA" w:rsidRPr="007B05EE">
        <w:rPr>
          <w:rFonts w:eastAsia="Times New Roman" w:cstheme="minorHAnsi"/>
          <w:bCs/>
          <w:lang w:eastAsia="pl-PL"/>
        </w:rPr>
        <w:t>składamy wraz z Ofertą dowody, o których mowa w pkt. 7.1 Opisu Przedmiotu Zamówienia (dalej: „OPZ”):</w:t>
      </w:r>
    </w:p>
    <w:p w14:paraId="08DAB9F8" w14:textId="72CDE413" w:rsidR="006016DA" w:rsidRPr="007B05EE" w:rsidRDefault="006016DA" w:rsidP="007B05EE">
      <w:pPr>
        <w:pStyle w:val="Akapitzlist"/>
        <w:numPr>
          <w:ilvl w:val="0"/>
          <w:numId w:val="9"/>
        </w:numPr>
        <w:tabs>
          <w:tab w:val="left" w:pos="993"/>
        </w:tabs>
        <w:spacing w:before="60" w:after="60" w:line="23" w:lineRule="atLeast"/>
        <w:ind w:left="1434" w:hanging="357"/>
        <w:contextualSpacing w:val="0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oświadczenie o niepodleganiu wykluczeniu z postępowania</w:t>
      </w:r>
      <w:r w:rsidR="007B05EE" w:rsidRPr="007B05EE">
        <w:rPr>
          <w:rFonts w:eastAsia="Times New Roman" w:cstheme="minorHAnsi"/>
          <w:lang w:eastAsia="pl-PL"/>
        </w:rPr>
        <w:t xml:space="preserve"> (z</w:t>
      </w:r>
      <w:r w:rsidR="007B05EE" w:rsidRPr="007B05EE">
        <w:rPr>
          <w:rFonts w:eastAsia="Times New Roman" w:cstheme="minorHAnsi"/>
          <w:lang w:eastAsia="pl-PL"/>
        </w:rPr>
        <w:t>ałącznik nr 3 do OPZ</w:t>
      </w:r>
      <w:r w:rsidR="007B05EE" w:rsidRPr="007B05EE">
        <w:rPr>
          <w:rFonts w:eastAsia="Times New Roman" w:cstheme="minorHAnsi"/>
          <w:lang w:eastAsia="pl-PL"/>
        </w:rPr>
        <w:t>),</w:t>
      </w:r>
    </w:p>
    <w:p w14:paraId="4A1D259A" w14:textId="0CBFA321" w:rsidR="006016DA" w:rsidRPr="007B05EE" w:rsidRDefault="006016DA" w:rsidP="007B05EE">
      <w:pPr>
        <w:pStyle w:val="Akapitzlist"/>
        <w:numPr>
          <w:ilvl w:val="0"/>
          <w:numId w:val="9"/>
        </w:numPr>
        <w:tabs>
          <w:tab w:val="left" w:pos="993"/>
        </w:tabs>
        <w:spacing w:before="60" w:after="60" w:line="23" w:lineRule="atLeast"/>
        <w:ind w:left="1434" w:hanging="357"/>
        <w:contextualSpacing w:val="0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 xml:space="preserve">wykaz </w:t>
      </w:r>
      <w:r w:rsidRPr="007B05EE">
        <w:rPr>
          <w:rFonts w:eastAsia="Times New Roman" w:cstheme="minorHAnsi"/>
          <w:lang w:eastAsia="pl-PL"/>
        </w:rPr>
        <w:t xml:space="preserve">wykonanych </w:t>
      </w:r>
      <w:r w:rsidRPr="007B05EE">
        <w:rPr>
          <w:rFonts w:eastAsia="Times New Roman" w:cstheme="minorHAnsi"/>
          <w:lang w:eastAsia="pl-PL"/>
        </w:rPr>
        <w:t>robót budowlanych</w:t>
      </w:r>
      <w:r w:rsidR="007B05EE" w:rsidRPr="007B05EE">
        <w:rPr>
          <w:rFonts w:eastAsia="Times New Roman" w:cstheme="minorHAnsi"/>
          <w:lang w:eastAsia="pl-PL"/>
        </w:rPr>
        <w:t xml:space="preserve"> </w:t>
      </w:r>
      <w:r w:rsidR="007B05EE" w:rsidRPr="007B05EE">
        <w:rPr>
          <w:rFonts w:eastAsia="Times New Roman" w:cstheme="minorHAnsi"/>
          <w:lang w:eastAsia="pl-PL"/>
        </w:rPr>
        <w:t xml:space="preserve">(załącznik nr </w:t>
      </w:r>
      <w:r w:rsidR="007B05EE" w:rsidRPr="007B05EE">
        <w:rPr>
          <w:rFonts w:eastAsia="Times New Roman" w:cstheme="minorHAnsi"/>
          <w:lang w:eastAsia="pl-PL"/>
        </w:rPr>
        <w:t>4</w:t>
      </w:r>
      <w:r w:rsidR="007B05EE" w:rsidRPr="007B05EE">
        <w:rPr>
          <w:rFonts w:eastAsia="Times New Roman" w:cstheme="minorHAnsi"/>
          <w:lang w:eastAsia="pl-PL"/>
        </w:rPr>
        <w:t xml:space="preserve"> do OPZ),</w:t>
      </w:r>
    </w:p>
    <w:p w14:paraId="5B385BDC" w14:textId="0E18196E" w:rsidR="006016DA" w:rsidRPr="007B05EE" w:rsidRDefault="006016DA" w:rsidP="007B05EE">
      <w:pPr>
        <w:pStyle w:val="Akapitzlist"/>
        <w:numPr>
          <w:ilvl w:val="0"/>
          <w:numId w:val="9"/>
        </w:numPr>
        <w:tabs>
          <w:tab w:val="left" w:pos="993"/>
        </w:tabs>
        <w:spacing w:before="60" w:after="60" w:line="23" w:lineRule="atLeast"/>
        <w:ind w:left="1434" w:hanging="357"/>
        <w:contextualSpacing w:val="0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dowody określające, czy wskazane roboty budowlane zostały wykonane należycie</w:t>
      </w:r>
      <w:r w:rsidR="007B05EE" w:rsidRPr="007B05EE">
        <w:rPr>
          <w:rFonts w:eastAsia="Times New Roman" w:cstheme="minorHAnsi"/>
          <w:lang w:eastAsia="pl-PL"/>
        </w:rPr>
        <w:t>,</w:t>
      </w:r>
    </w:p>
    <w:p w14:paraId="1C28FBBD" w14:textId="007C9FAE" w:rsidR="006016DA" w:rsidRPr="007B05EE" w:rsidRDefault="006016DA" w:rsidP="007B05EE">
      <w:pPr>
        <w:pStyle w:val="Akapitzlist"/>
        <w:numPr>
          <w:ilvl w:val="0"/>
          <w:numId w:val="9"/>
        </w:numPr>
        <w:tabs>
          <w:tab w:val="left" w:pos="993"/>
        </w:tabs>
        <w:spacing w:before="60" w:after="60" w:line="23" w:lineRule="atLeast"/>
        <w:ind w:left="1434" w:hanging="357"/>
        <w:contextualSpacing w:val="0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wykaz urządzeń technicznych</w:t>
      </w:r>
      <w:r w:rsidR="007B05EE" w:rsidRPr="007B05EE">
        <w:rPr>
          <w:rFonts w:eastAsia="Times New Roman" w:cstheme="minorHAnsi"/>
          <w:lang w:eastAsia="pl-PL"/>
        </w:rPr>
        <w:t xml:space="preserve"> </w:t>
      </w:r>
      <w:r w:rsidR="007B05EE" w:rsidRPr="007B05EE">
        <w:rPr>
          <w:rFonts w:eastAsia="Times New Roman" w:cstheme="minorHAnsi"/>
          <w:lang w:eastAsia="pl-PL"/>
        </w:rPr>
        <w:t xml:space="preserve">(załącznik nr </w:t>
      </w:r>
      <w:r w:rsidR="007B05EE" w:rsidRPr="007B05EE">
        <w:rPr>
          <w:rFonts w:eastAsia="Times New Roman" w:cstheme="minorHAnsi"/>
          <w:lang w:eastAsia="pl-PL"/>
        </w:rPr>
        <w:t>5</w:t>
      </w:r>
      <w:r w:rsidR="007B05EE" w:rsidRPr="007B05EE">
        <w:rPr>
          <w:rFonts w:eastAsia="Times New Roman" w:cstheme="minorHAnsi"/>
          <w:lang w:eastAsia="pl-PL"/>
        </w:rPr>
        <w:t xml:space="preserve"> do OPZ),</w:t>
      </w:r>
    </w:p>
    <w:p w14:paraId="6B4E3BF4" w14:textId="78CAE828" w:rsidR="006016DA" w:rsidRPr="007B05EE" w:rsidRDefault="006016DA" w:rsidP="007B05EE">
      <w:pPr>
        <w:pStyle w:val="Akapitzlist"/>
        <w:numPr>
          <w:ilvl w:val="0"/>
          <w:numId w:val="9"/>
        </w:numPr>
        <w:tabs>
          <w:tab w:val="left" w:pos="993"/>
        </w:tabs>
        <w:spacing w:before="60" w:after="60" w:line="23" w:lineRule="atLeast"/>
        <w:ind w:left="1434" w:hanging="357"/>
        <w:contextualSpacing w:val="0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wykaz osób skierowanych do realizacji zamówienia publicznego</w:t>
      </w:r>
      <w:r w:rsidR="007B05EE" w:rsidRPr="007B05EE">
        <w:rPr>
          <w:rFonts w:eastAsia="Times New Roman" w:cstheme="minorHAnsi"/>
          <w:lang w:eastAsia="pl-PL"/>
        </w:rPr>
        <w:t xml:space="preserve"> </w:t>
      </w:r>
      <w:r w:rsidR="007B05EE" w:rsidRPr="007B05EE">
        <w:rPr>
          <w:rFonts w:eastAsia="Times New Roman" w:cstheme="minorHAnsi"/>
          <w:lang w:eastAsia="pl-PL"/>
        </w:rPr>
        <w:t xml:space="preserve">(załącznik nr </w:t>
      </w:r>
      <w:r w:rsidR="007B05EE" w:rsidRPr="007B05EE">
        <w:rPr>
          <w:rFonts w:eastAsia="Times New Roman" w:cstheme="minorHAnsi"/>
          <w:lang w:eastAsia="pl-PL"/>
        </w:rPr>
        <w:t>6</w:t>
      </w:r>
      <w:r w:rsidR="007B05EE" w:rsidRPr="007B05EE">
        <w:rPr>
          <w:rFonts w:eastAsia="Times New Roman" w:cstheme="minorHAnsi"/>
          <w:lang w:eastAsia="pl-PL"/>
        </w:rPr>
        <w:t xml:space="preserve"> do OPZ)</w:t>
      </w:r>
      <w:r w:rsidR="007B05EE" w:rsidRPr="007B05EE">
        <w:rPr>
          <w:rFonts w:eastAsia="Times New Roman" w:cstheme="minorHAnsi"/>
          <w:lang w:eastAsia="pl-PL"/>
        </w:rPr>
        <w:t>.</w:t>
      </w:r>
    </w:p>
    <w:p w14:paraId="6808DB1B" w14:textId="77777777" w:rsidR="006016DA" w:rsidRPr="007B05EE" w:rsidRDefault="006016DA" w:rsidP="007B05EE">
      <w:pPr>
        <w:pStyle w:val="Akapitzlist"/>
        <w:spacing w:before="60" w:after="60" w:line="23" w:lineRule="atLeast"/>
        <w:contextualSpacing w:val="0"/>
        <w:rPr>
          <w:rFonts w:eastAsia="Times New Roman" w:cstheme="minorHAnsi"/>
          <w:bCs/>
          <w:lang w:eastAsia="pl-PL"/>
        </w:rPr>
      </w:pPr>
    </w:p>
    <w:p w14:paraId="38783038" w14:textId="3D40589D" w:rsidR="001D1D34" w:rsidRPr="007B05EE" w:rsidRDefault="008223E8" w:rsidP="007B05EE">
      <w:pPr>
        <w:pStyle w:val="Akapitzlist"/>
        <w:numPr>
          <w:ilvl w:val="0"/>
          <w:numId w:val="3"/>
        </w:numPr>
        <w:tabs>
          <w:tab w:val="left" w:pos="383"/>
        </w:tabs>
        <w:spacing w:before="60" w:after="60" w:line="23" w:lineRule="atLeast"/>
        <w:ind w:left="714" w:hanging="357"/>
        <w:contextualSpacing w:val="0"/>
        <w:jc w:val="both"/>
        <w:rPr>
          <w:rFonts w:eastAsia="Times New Roman" w:cstheme="minorHAnsi"/>
          <w:bCs/>
          <w:lang w:eastAsia="pl-PL"/>
        </w:rPr>
      </w:pPr>
      <w:r w:rsidRPr="007B05EE">
        <w:rPr>
          <w:rFonts w:eastAsia="Times New Roman" w:cstheme="minorHAnsi"/>
          <w:bCs/>
          <w:lang w:eastAsia="pl-PL"/>
        </w:rPr>
        <w:t>Poza dowodami, wyszczególnionymi w pkt. 4, do</w:t>
      </w:r>
      <w:r w:rsidR="001D1D34" w:rsidRPr="007B05EE">
        <w:rPr>
          <w:rFonts w:eastAsia="Times New Roman" w:cstheme="minorHAnsi"/>
          <w:bCs/>
          <w:lang w:eastAsia="pl-PL"/>
        </w:rPr>
        <w:t xml:space="preserve"> </w:t>
      </w:r>
      <w:r w:rsidRPr="007B05EE">
        <w:rPr>
          <w:rFonts w:eastAsia="Times New Roman" w:cstheme="minorHAnsi"/>
          <w:bCs/>
          <w:lang w:eastAsia="pl-PL"/>
        </w:rPr>
        <w:t>O</w:t>
      </w:r>
      <w:r w:rsidR="001D1D34" w:rsidRPr="007B05EE">
        <w:rPr>
          <w:rFonts w:eastAsia="Times New Roman" w:cstheme="minorHAnsi"/>
          <w:bCs/>
          <w:lang w:eastAsia="pl-PL"/>
        </w:rPr>
        <w:t>ferty załączam</w:t>
      </w:r>
      <w:r w:rsidR="00BC3E4B" w:rsidRPr="007B05EE">
        <w:rPr>
          <w:rFonts w:eastAsia="Times New Roman" w:cstheme="minorHAnsi"/>
          <w:bCs/>
          <w:lang w:eastAsia="pl-PL"/>
        </w:rPr>
        <w:t>:</w:t>
      </w:r>
    </w:p>
    <w:p w14:paraId="673C2B73" w14:textId="3BD883D1" w:rsidR="008223E8" w:rsidRPr="007B05EE" w:rsidRDefault="008223E8" w:rsidP="007B05EE">
      <w:pPr>
        <w:pStyle w:val="Akapitzlist"/>
        <w:numPr>
          <w:ilvl w:val="0"/>
          <w:numId w:val="10"/>
        </w:numPr>
        <w:tabs>
          <w:tab w:val="left" w:pos="383"/>
        </w:tabs>
        <w:spacing w:before="60" w:after="60" w:line="23" w:lineRule="atLeast"/>
        <w:ind w:left="1434" w:hanging="357"/>
        <w:contextualSpacing w:val="0"/>
        <w:jc w:val="both"/>
        <w:rPr>
          <w:rFonts w:eastAsia="Times New Roman" w:cstheme="minorHAnsi"/>
          <w:bCs/>
          <w:lang w:eastAsia="pl-PL"/>
        </w:rPr>
      </w:pPr>
      <w:r w:rsidRPr="007B05EE">
        <w:rPr>
          <w:rFonts w:eastAsia="Times New Roman" w:cstheme="minorHAnsi"/>
          <w:bCs/>
          <w:lang w:eastAsia="pl-PL"/>
        </w:rPr>
        <w:t>…………………………………………</w:t>
      </w:r>
    </w:p>
    <w:p w14:paraId="17BE73E0" w14:textId="05D64F2B" w:rsidR="008223E8" w:rsidRPr="007B05EE" w:rsidRDefault="008223E8" w:rsidP="007B05EE">
      <w:pPr>
        <w:pStyle w:val="Akapitzlist"/>
        <w:numPr>
          <w:ilvl w:val="0"/>
          <w:numId w:val="10"/>
        </w:numPr>
        <w:tabs>
          <w:tab w:val="left" w:pos="383"/>
        </w:tabs>
        <w:spacing w:before="60" w:after="60" w:line="23" w:lineRule="atLeast"/>
        <w:contextualSpacing w:val="0"/>
        <w:jc w:val="both"/>
        <w:rPr>
          <w:rFonts w:eastAsia="Times New Roman" w:cstheme="minorHAnsi"/>
          <w:bCs/>
          <w:lang w:eastAsia="pl-PL"/>
        </w:rPr>
      </w:pPr>
      <w:r w:rsidRPr="007B05EE">
        <w:rPr>
          <w:rFonts w:eastAsia="Times New Roman" w:cstheme="minorHAnsi"/>
          <w:bCs/>
          <w:lang w:eastAsia="pl-PL"/>
        </w:rPr>
        <w:t>…………………………………………</w:t>
      </w:r>
    </w:p>
    <w:p w14:paraId="7EF790CE" w14:textId="77777777" w:rsidR="003B37C7" w:rsidRPr="007B05EE" w:rsidRDefault="003B37C7" w:rsidP="007B05EE">
      <w:pPr>
        <w:tabs>
          <w:tab w:val="left" w:pos="383"/>
        </w:tabs>
        <w:spacing w:before="60" w:after="60" w:line="23" w:lineRule="atLeast"/>
        <w:ind w:left="383"/>
        <w:jc w:val="both"/>
        <w:rPr>
          <w:rFonts w:eastAsia="Times New Roman" w:cstheme="minorHAnsi"/>
          <w:b/>
          <w:lang w:eastAsia="pl-PL"/>
        </w:rPr>
      </w:pPr>
    </w:p>
    <w:p w14:paraId="7CB466D5" w14:textId="69FD10DF" w:rsidR="00A12BA6" w:rsidRPr="007B05EE" w:rsidRDefault="00A12BA6" w:rsidP="007B05EE">
      <w:pPr>
        <w:pStyle w:val="Akapitzlist"/>
        <w:numPr>
          <w:ilvl w:val="0"/>
          <w:numId w:val="3"/>
        </w:numPr>
        <w:tabs>
          <w:tab w:val="left" w:pos="383"/>
        </w:tabs>
        <w:spacing w:before="60" w:after="60" w:line="23" w:lineRule="atLeast"/>
        <w:contextualSpacing w:val="0"/>
        <w:jc w:val="both"/>
        <w:rPr>
          <w:rFonts w:eastAsia="Times New Roman" w:cstheme="minorHAnsi"/>
          <w:bCs/>
          <w:lang w:eastAsia="pl-PL"/>
        </w:rPr>
      </w:pPr>
      <w:r w:rsidRPr="007B05EE">
        <w:rPr>
          <w:rFonts w:eastAsia="Times New Roman" w:cstheme="minorHAnsi"/>
          <w:bCs/>
          <w:lang w:eastAsia="pl-PL"/>
        </w:rPr>
        <w:t>Po</w:t>
      </w:r>
      <w:r w:rsidR="00B90C83" w:rsidRPr="007B05EE">
        <w:rPr>
          <w:rFonts w:eastAsia="Times New Roman" w:cstheme="minorHAnsi"/>
          <w:bCs/>
          <w:lang w:eastAsia="pl-PL"/>
        </w:rPr>
        <w:t>zostałe oświadczenia</w:t>
      </w:r>
      <w:r w:rsidRPr="007B05EE">
        <w:rPr>
          <w:rFonts w:eastAsia="Times New Roman" w:cstheme="minorHAnsi"/>
          <w:bCs/>
          <w:lang w:eastAsia="pl-PL"/>
        </w:rPr>
        <w:t>:</w:t>
      </w:r>
    </w:p>
    <w:p w14:paraId="57AA81EA" w14:textId="5F2612FB" w:rsidR="00E21DC9" w:rsidRPr="007B05EE" w:rsidRDefault="000729B9" w:rsidP="007B05EE">
      <w:pPr>
        <w:numPr>
          <w:ilvl w:val="0"/>
          <w:numId w:val="1"/>
        </w:numPr>
        <w:tabs>
          <w:tab w:val="left" w:pos="383"/>
        </w:tabs>
        <w:suppressAutoHyphens/>
        <w:spacing w:before="60" w:after="6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 xml:space="preserve">Oświadczamy, że uważamy się za związanych niniejszą ofertą przez czas wskazany w </w:t>
      </w:r>
      <w:r w:rsidR="007B05EE">
        <w:rPr>
          <w:rFonts w:eastAsia="Times New Roman" w:cstheme="minorHAnsi"/>
          <w:lang w:eastAsia="pl-PL"/>
        </w:rPr>
        <w:t>OPZ</w:t>
      </w:r>
      <w:r w:rsidR="003F25EE" w:rsidRPr="007B05EE">
        <w:rPr>
          <w:rFonts w:eastAsia="Times New Roman" w:cstheme="minorHAnsi"/>
          <w:lang w:eastAsia="pl-PL"/>
        </w:rPr>
        <w:t>.</w:t>
      </w:r>
    </w:p>
    <w:p w14:paraId="0CD5485D" w14:textId="255C6279" w:rsidR="00E21DC9" w:rsidRPr="007B05EE" w:rsidRDefault="00E21DC9" w:rsidP="007B05EE">
      <w:pPr>
        <w:numPr>
          <w:ilvl w:val="0"/>
          <w:numId w:val="1"/>
        </w:numPr>
        <w:tabs>
          <w:tab w:val="left" w:pos="383"/>
        </w:tabs>
        <w:suppressAutoHyphens/>
        <w:spacing w:before="60" w:after="6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Oświadczam</w:t>
      </w:r>
      <w:r w:rsidR="007B05EE">
        <w:rPr>
          <w:rFonts w:eastAsia="Times New Roman" w:cstheme="minorHAnsi"/>
          <w:lang w:eastAsia="pl-PL"/>
        </w:rPr>
        <w:t>y</w:t>
      </w:r>
      <w:r w:rsidRPr="007B05EE">
        <w:rPr>
          <w:rFonts w:eastAsia="Times New Roman" w:cstheme="minorHAnsi"/>
          <w:lang w:eastAsia="pl-PL"/>
        </w:rPr>
        <w:t>, iż</w:t>
      </w:r>
      <w:r w:rsidR="000729B9" w:rsidRPr="007B05EE">
        <w:rPr>
          <w:rFonts w:eastAsia="Times New Roman" w:cstheme="minorHAnsi"/>
          <w:lang w:eastAsia="pl-PL"/>
        </w:rPr>
        <w:t xml:space="preserve"> zapoznaliśmy się z </w:t>
      </w:r>
      <w:r w:rsidR="007B05EE">
        <w:rPr>
          <w:rFonts w:eastAsia="Times New Roman" w:cstheme="minorHAnsi"/>
          <w:lang w:eastAsia="pl-PL"/>
        </w:rPr>
        <w:t>OPZ</w:t>
      </w:r>
      <w:r w:rsidR="000729B9" w:rsidRPr="007B05EE">
        <w:rPr>
          <w:rFonts w:eastAsia="Times New Roman" w:cstheme="minorHAnsi"/>
          <w:lang w:eastAsia="pl-PL"/>
        </w:rPr>
        <w:t>, w tym także ze wzorem umowy i uzyskaliśmy wszelkie informacje niezbędne do przygotowania niniejszej oferty. W przypadku wyboru naszej oferty zobowiązujemy się do zawarcia umowy zgodnej z niniejszą ofertą, na warunkach określonych w </w:t>
      </w:r>
      <w:r w:rsidR="006016DA" w:rsidRPr="007B05EE">
        <w:rPr>
          <w:rFonts w:eastAsia="Times New Roman" w:cstheme="minorHAnsi"/>
          <w:lang w:eastAsia="pl-PL"/>
        </w:rPr>
        <w:t>OP</w:t>
      </w:r>
      <w:r w:rsidR="000729B9" w:rsidRPr="007B05EE">
        <w:rPr>
          <w:rFonts w:eastAsia="Times New Roman" w:cstheme="minorHAnsi"/>
          <w:lang w:eastAsia="pl-PL"/>
        </w:rPr>
        <w:t xml:space="preserve">Z oraz w miejscu i terminie wyznaczonym przez Zamawiającego, a przed zawarciem umowy </w:t>
      </w:r>
      <w:r w:rsidR="006016DA" w:rsidRPr="007B05EE">
        <w:rPr>
          <w:rFonts w:eastAsia="Times New Roman" w:cstheme="minorHAnsi"/>
          <w:lang w:eastAsia="pl-PL"/>
        </w:rPr>
        <w:t xml:space="preserve">do </w:t>
      </w:r>
      <w:r w:rsidR="000729B9" w:rsidRPr="007B05EE">
        <w:rPr>
          <w:rFonts w:eastAsia="Times New Roman" w:cstheme="minorHAnsi"/>
          <w:lang w:eastAsia="pl-PL"/>
        </w:rPr>
        <w:t xml:space="preserve">wniesienia </w:t>
      </w:r>
      <w:r w:rsidR="006016DA" w:rsidRPr="007B05EE">
        <w:rPr>
          <w:rFonts w:eastAsia="Times New Roman" w:cstheme="minorHAnsi"/>
          <w:lang w:eastAsia="pl-PL"/>
        </w:rPr>
        <w:t xml:space="preserve">wymaganego </w:t>
      </w:r>
      <w:r w:rsidR="000729B9" w:rsidRPr="007B05EE">
        <w:rPr>
          <w:rFonts w:eastAsia="Times New Roman" w:cstheme="minorHAnsi"/>
          <w:lang w:eastAsia="pl-PL"/>
        </w:rPr>
        <w:t>zabezpieczenia należytego wykonania umowy</w:t>
      </w:r>
      <w:r w:rsidR="006016DA" w:rsidRPr="007B05EE">
        <w:rPr>
          <w:rFonts w:eastAsia="Times New Roman" w:cstheme="minorHAnsi"/>
          <w:lang w:eastAsia="pl-PL"/>
        </w:rPr>
        <w:t xml:space="preserve"> i przekazania dowodu posiadania odpowiedniego ubezpieczenia odpowiedzialności cywilnej.</w:t>
      </w:r>
    </w:p>
    <w:p w14:paraId="02ECDD35" w14:textId="5185F091" w:rsidR="000729B9" w:rsidRPr="007B05EE" w:rsidRDefault="000729B9" w:rsidP="007B05EE">
      <w:pPr>
        <w:numPr>
          <w:ilvl w:val="0"/>
          <w:numId w:val="1"/>
        </w:numPr>
        <w:tabs>
          <w:tab w:val="left" w:pos="383"/>
        </w:tabs>
        <w:suppressAutoHyphens/>
        <w:spacing w:before="60" w:after="6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</w:t>
      </w:r>
      <w:r w:rsidR="0085644C" w:rsidRPr="007B05EE">
        <w:rPr>
          <w:rFonts w:eastAsia="Times New Roman" w:cstheme="minorHAnsi"/>
          <w:lang w:eastAsia="pl-PL"/>
        </w:rPr>
        <w:t>.</w:t>
      </w:r>
    </w:p>
    <w:p w14:paraId="7C897F76" w14:textId="32169862" w:rsidR="000729B9" w:rsidRPr="007B05EE" w:rsidRDefault="000729B9" w:rsidP="007B05EE">
      <w:pPr>
        <w:numPr>
          <w:ilvl w:val="0"/>
          <w:numId w:val="1"/>
        </w:numPr>
        <w:tabs>
          <w:tab w:val="left" w:pos="383"/>
        </w:tabs>
        <w:suppressAutoHyphens/>
        <w:spacing w:before="60" w:after="6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Oświadczamy, że wypełniliśmy obowiązki informacyjne przewidziane w art. 13 lub art. 14 RODO wobec osób fizycznych, od których dane osobowe bezpośrednio lub pośrednio pozyskaliśmy w</w:t>
      </w:r>
      <w:r w:rsidR="007B05EE">
        <w:rPr>
          <w:rFonts w:eastAsia="Times New Roman" w:cstheme="minorHAnsi"/>
          <w:lang w:eastAsia="pl-PL"/>
        </w:rPr>
        <w:t> </w:t>
      </w:r>
      <w:r w:rsidRPr="007B05EE">
        <w:rPr>
          <w:rFonts w:eastAsia="Times New Roman" w:cstheme="minorHAnsi"/>
          <w:lang w:eastAsia="pl-PL"/>
        </w:rPr>
        <w:t>celu ubiegania się o udzielenie zamówienia publicznego w niniejszym postępowaniu.</w:t>
      </w:r>
    </w:p>
    <w:p w14:paraId="1B0B6DC6" w14:textId="15375C1A" w:rsidR="0085644C" w:rsidRPr="007B05EE" w:rsidRDefault="00E21DC9" w:rsidP="007B05EE">
      <w:pPr>
        <w:numPr>
          <w:ilvl w:val="0"/>
          <w:numId w:val="1"/>
        </w:numPr>
        <w:tabs>
          <w:tab w:val="left" w:pos="383"/>
        </w:tabs>
        <w:suppressAutoHyphens/>
        <w:spacing w:before="60" w:after="6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Oświadczam</w:t>
      </w:r>
      <w:r w:rsidR="0085644C" w:rsidRPr="007B05EE">
        <w:rPr>
          <w:rFonts w:eastAsia="Times New Roman" w:cstheme="minorHAnsi"/>
          <w:lang w:eastAsia="pl-PL"/>
        </w:rPr>
        <w:t>y</w:t>
      </w:r>
      <w:r w:rsidRPr="007B05EE">
        <w:rPr>
          <w:rFonts w:eastAsia="Times New Roman" w:cstheme="minorHAnsi"/>
          <w:lang w:eastAsia="pl-PL"/>
        </w:rPr>
        <w:t>, że wszystkie informacje zamieszczone w ofercie są prawdziwe.</w:t>
      </w:r>
    </w:p>
    <w:p w14:paraId="11FB5ABB" w14:textId="3128594E" w:rsidR="00E21DC9" w:rsidRPr="007B05EE" w:rsidRDefault="00E21DC9" w:rsidP="007B05EE">
      <w:pPr>
        <w:numPr>
          <w:ilvl w:val="0"/>
          <w:numId w:val="1"/>
        </w:numPr>
        <w:tabs>
          <w:tab w:val="left" w:pos="383"/>
        </w:tabs>
        <w:suppressAutoHyphens/>
        <w:spacing w:before="60" w:after="6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Zobowiązuj</w:t>
      </w:r>
      <w:r w:rsidR="0085644C" w:rsidRPr="007B05EE">
        <w:rPr>
          <w:rFonts w:eastAsia="Times New Roman" w:cstheme="minorHAnsi"/>
          <w:lang w:eastAsia="pl-PL"/>
        </w:rPr>
        <w:t>emy</w:t>
      </w:r>
      <w:r w:rsidRPr="007B05EE">
        <w:rPr>
          <w:rFonts w:eastAsia="Times New Roman" w:cstheme="minorHAnsi"/>
          <w:lang w:eastAsia="pl-PL"/>
        </w:rPr>
        <w:t xml:space="preserve"> się do wykonania zamówienia w terminie oraz </w:t>
      </w:r>
      <w:r w:rsidR="00B4125C" w:rsidRPr="007B05EE">
        <w:rPr>
          <w:rFonts w:eastAsia="Times New Roman" w:cstheme="minorHAnsi"/>
          <w:lang w:eastAsia="pl-PL"/>
        </w:rPr>
        <w:t xml:space="preserve">w </w:t>
      </w:r>
      <w:r w:rsidRPr="007B05EE">
        <w:rPr>
          <w:rFonts w:eastAsia="Times New Roman" w:cstheme="minorHAnsi"/>
          <w:lang w:eastAsia="pl-PL"/>
        </w:rPr>
        <w:t xml:space="preserve">sposób zgodny z warunkami/ parametrami technicznymi i organizacyjnymi </w:t>
      </w:r>
      <w:r w:rsidR="003F25EE" w:rsidRPr="007B05EE">
        <w:rPr>
          <w:rFonts w:eastAsia="Times New Roman" w:cstheme="minorHAnsi"/>
          <w:lang w:eastAsia="pl-PL"/>
        </w:rPr>
        <w:t>wymaganymi przez Zamawiającego</w:t>
      </w:r>
      <w:r w:rsidRPr="007B05EE">
        <w:rPr>
          <w:rFonts w:eastAsia="Times New Roman" w:cstheme="minorHAnsi"/>
          <w:lang w:eastAsia="pl-PL"/>
        </w:rPr>
        <w:t>.</w:t>
      </w:r>
    </w:p>
    <w:p w14:paraId="2B2F9C09" w14:textId="77777777" w:rsidR="000F1367" w:rsidRPr="007B05EE" w:rsidRDefault="000F1367" w:rsidP="007B05EE">
      <w:pPr>
        <w:tabs>
          <w:tab w:val="left" w:pos="383"/>
        </w:tabs>
        <w:suppressAutoHyphens/>
        <w:spacing w:before="60" w:after="60" w:line="23" w:lineRule="atLeast"/>
        <w:jc w:val="both"/>
        <w:rPr>
          <w:rFonts w:eastAsia="Times New Roman" w:cstheme="minorHAnsi"/>
          <w:lang w:eastAsia="pl-PL"/>
        </w:rPr>
      </w:pPr>
    </w:p>
    <w:p w14:paraId="255142CC" w14:textId="77777777" w:rsidR="00520A7C" w:rsidRPr="007B05EE" w:rsidRDefault="00520A7C" w:rsidP="007B05EE">
      <w:pPr>
        <w:spacing w:before="60" w:after="60" w:line="23" w:lineRule="atLeast"/>
        <w:ind w:left="5220"/>
        <w:jc w:val="center"/>
        <w:rPr>
          <w:rFonts w:eastAsia="Times New Roman" w:cstheme="minorHAnsi"/>
          <w:lang w:eastAsia="pl-PL"/>
        </w:rPr>
      </w:pPr>
    </w:p>
    <w:p w14:paraId="397C52EB" w14:textId="77777777" w:rsidR="003F25EE" w:rsidRPr="007B05EE" w:rsidRDefault="003F25EE" w:rsidP="007B05EE">
      <w:pPr>
        <w:spacing w:before="60" w:after="60" w:line="23" w:lineRule="atLeast"/>
        <w:ind w:left="5220"/>
        <w:jc w:val="center"/>
        <w:rPr>
          <w:rFonts w:eastAsia="Times New Roman" w:cstheme="minorHAnsi"/>
          <w:lang w:eastAsia="pl-PL"/>
        </w:rPr>
      </w:pPr>
    </w:p>
    <w:p w14:paraId="7185CDCC" w14:textId="4B76C1F2" w:rsidR="005A3C25" w:rsidRPr="007B05EE" w:rsidRDefault="003B37C7" w:rsidP="007B05EE">
      <w:pPr>
        <w:spacing w:before="60" w:after="60" w:line="23" w:lineRule="atLeast"/>
        <w:jc w:val="center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……………................................, dnia .........................</w:t>
      </w:r>
      <w:r w:rsidRPr="007B05EE">
        <w:rPr>
          <w:rFonts w:eastAsia="Times New Roman" w:cstheme="minorHAnsi"/>
          <w:lang w:eastAsia="pl-PL"/>
        </w:rPr>
        <w:tab/>
      </w:r>
      <w:r w:rsidRPr="007B05EE">
        <w:rPr>
          <w:rFonts w:eastAsia="Times New Roman" w:cstheme="minorHAnsi"/>
          <w:lang w:eastAsia="pl-PL"/>
        </w:rPr>
        <w:tab/>
        <w:t>……..</w:t>
      </w:r>
      <w:r w:rsidR="005A3C25" w:rsidRPr="007B05EE">
        <w:rPr>
          <w:rFonts w:eastAsia="Times New Roman" w:cstheme="minorHAnsi"/>
          <w:lang w:eastAsia="pl-PL"/>
        </w:rPr>
        <w:t>……………………………………</w:t>
      </w:r>
      <w:r w:rsidRPr="007B05EE">
        <w:rPr>
          <w:rFonts w:eastAsia="Times New Roman" w:cstheme="minorHAnsi"/>
          <w:lang w:eastAsia="pl-PL"/>
        </w:rPr>
        <w:t>…………..</w:t>
      </w:r>
    </w:p>
    <w:p w14:paraId="3534EF70" w14:textId="2652DA76" w:rsidR="00E21DC9" w:rsidRPr="007B05EE" w:rsidRDefault="003B37C7" w:rsidP="007B05EE">
      <w:pPr>
        <w:spacing w:before="60" w:after="60" w:line="23" w:lineRule="atLeast"/>
        <w:ind w:firstLine="708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7B05EE">
        <w:rPr>
          <w:rFonts w:eastAsia="Times New Roman" w:cstheme="minorHAnsi"/>
          <w:i/>
          <w:sz w:val="18"/>
          <w:szCs w:val="18"/>
          <w:lang w:eastAsia="pl-PL"/>
        </w:rPr>
        <w:t xml:space="preserve">(miejscowość, data) </w:t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="00E21DC9" w:rsidRPr="007B05EE">
        <w:rPr>
          <w:rFonts w:eastAsia="Times New Roman" w:cstheme="minorHAnsi"/>
          <w:i/>
          <w:sz w:val="18"/>
          <w:szCs w:val="18"/>
          <w:lang w:eastAsia="pl-PL"/>
        </w:rPr>
        <w:t xml:space="preserve">(podpis </w:t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>Wykonawcy</w:t>
      </w:r>
      <w:r w:rsidR="00E21DC9" w:rsidRPr="007B05EE">
        <w:rPr>
          <w:rFonts w:eastAsia="Times New Roman" w:cstheme="minorHAnsi"/>
          <w:i/>
          <w:sz w:val="18"/>
          <w:szCs w:val="18"/>
          <w:lang w:eastAsia="pl-PL"/>
        </w:rPr>
        <w:t>)</w:t>
      </w:r>
    </w:p>
    <w:p w14:paraId="27EDB1C8" w14:textId="77777777" w:rsidR="00CC3678" w:rsidRDefault="00CC3678" w:rsidP="007B05EE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</w:p>
    <w:p w14:paraId="06012C83" w14:textId="577112DE" w:rsidR="0055146D" w:rsidRPr="007B05EE" w:rsidRDefault="003F25EE" w:rsidP="007B05EE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</w:p>
    <w:p w14:paraId="28D421DF" w14:textId="6D48B874" w:rsidR="0055146D" w:rsidRPr="007B05EE" w:rsidRDefault="0055146D" w:rsidP="007B05EE">
      <w:pPr>
        <w:tabs>
          <w:tab w:val="center" w:pos="1985"/>
          <w:tab w:val="center" w:pos="7088"/>
        </w:tabs>
        <w:spacing w:before="60" w:after="60" w:line="23" w:lineRule="atLeast"/>
        <w:jc w:val="both"/>
        <w:rPr>
          <w:rFonts w:cstheme="minorHAnsi"/>
          <w:iCs/>
          <w:sz w:val="20"/>
          <w:szCs w:val="20"/>
        </w:rPr>
      </w:pPr>
      <w:r w:rsidRPr="007B05EE">
        <w:rPr>
          <w:rFonts w:cstheme="minorHAnsi"/>
          <w:iCs/>
          <w:sz w:val="20"/>
          <w:szCs w:val="20"/>
        </w:rPr>
        <w:t>Informacja statystyczna</w:t>
      </w:r>
      <w:r w:rsidR="007E017B" w:rsidRPr="007B05EE">
        <w:rPr>
          <w:rFonts w:cstheme="minorHAnsi"/>
          <w:sz w:val="20"/>
          <w:szCs w:val="20"/>
          <w:vertAlign w:val="superscript"/>
          <w:lang w:eastAsia="en-GB"/>
        </w:rPr>
        <w:footnoteReference w:id="1"/>
      </w:r>
      <w:r w:rsidRPr="007B05EE">
        <w:rPr>
          <w:rFonts w:cstheme="minorHAnsi"/>
          <w:iCs/>
          <w:sz w:val="20"/>
          <w:szCs w:val="20"/>
        </w:rPr>
        <w:t>:</w:t>
      </w:r>
    </w:p>
    <w:p w14:paraId="215D1AF0" w14:textId="77777777" w:rsidR="007E017B" w:rsidRPr="007B05EE" w:rsidRDefault="007E017B" w:rsidP="007B05EE">
      <w:pPr>
        <w:tabs>
          <w:tab w:val="center" w:pos="1985"/>
          <w:tab w:val="center" w:pos="7088"/>
        </w:tabs>
        <w:spacing w:before="60" w:after="60" w:line="23" w:lineRule="atLeast"/>
        <w:jc w:val="both"/>
        <w:rPr>
          <w:rFonts w:cstheme="minorHAnsi"/>
          <w:sz w:val="20"/>
          <w:szCs w:val="20"/>
          <w:lang w:eastAsia="en-GB"/>
        </w:rPr>
      </w:pPr>
      <w:r w:rsidRPr="007B05EE">
        <w:rPr>
          <w:rFonts w:cstheme="minorHAnsi"/>
          <w:sz w:val="20"/>
          <w:szCs w:val="20"/>
          <w:lang w:eastAsia="en-GB"/>
        </w:rPr>
        <w:t>W</w:t>
      </w:r>
      <w:r w:rsidR="0055146D" w:rsidRPr="007B05EE">
        <w:rPr>
          <w:rFonts w:cstheme="minorHAnsi"/>
          <w:sz w:val="20"/>
          <w:szCs w:val="20"/>
          <w:lang w:eastAsia="en-GB"/>
        </w:rPr>
        <w:t>ykonawca jest</w:t>
      </w:r>
      <w:r w:rsidRPr="007B05EE">
        <w:rPr>
          <w:rFonts w:cstheme="minorHAnsi"/>
          <w:sz w:val="20"/>
          <w:szCs w:val="20"/>
          <w:lang w:eastAsia="en-GB"/>
        </w:rPr>
        <w:t>:</w:t>
      </w:r>
    </w:p>
    <w:p w14:paraId="238B7324" w14:textId="1DBE25AC" w:rsidR="00217FC9" w:rsidRPr="007B05EE" w:rsidRDefault="00000000" w:rsidP="007B05EE">
      <w:pPr>
        <w:tabs>
          <w:tab w:val="center" w:pos="2410"/>
          <w:tab w:val="center" w:pos="7088"/>
        </w:tabs>
        <w:spacing w:before="60" w:after="60" w:line="23" w:lineRule="atLeast"/>
        <w:jc w:val="both"/>
        <w:rPr>
          <w:rFonts w:cstheme="minorHAnsi"/>
          <w:sz w:val="20"/>
          <w:szCs w:val="20"/>
          <w:lang w:eastAsia="en-GB"/>
        </w:rPr>
      </w:pPr>
      <w:sdt>
        <w:sdtPr>
          <w:rPr>
            <w:rFonts w:cstheme="minorHAnsi"/>
            <w:sz w:val="20"/>
            <w:szCs w:val="20"/>
            <w:lang w:eastAsia="en-GB"/>
          </w:rPr>
          <w:id w:val="-9407547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B05EE">
            <w:rPr>
              <w:rFonts w:ascii="MS Gothic" w:eastAsia="MS Gothic" w:hAnsi="MS Gothic" w:cstheme="minorHAnsi" w:hint="eastAsia"/>
              <w:sz w:val="20"/>
              <w:szCs w:val="20"/>
              <w:lang w:eastAsia="en-GB"/>
            </w:rPr>
            <w:t>☐</w:t>
          </w:r>
        </w:sdtContent>
      </w:sdt>
      <w:r w:rsidR="007E017B" w:rsidRPr="007B05EE">
        <w:rPr>
          <w:rFonts w:cstheme="minorHAnsi"/>
          <w:sz w:val="20"/>
          <w:szCs w:val="20"/>
          <w:lang w:eastAsia="en-GB"/>
        </w:rPr>
        <w:t xml:space="preserve"> </w:t>
      </w:r>
      <w:r w:rsidR="00217FC9" w:rsidRPr="007B05EE">
        <w:rPr>
          <w:rFonts w:cstheme="minorHAnsi"/>
          <w:sz w:val="20"/>
          <w:szCs w:val="20"/>
          <w:lang w:eastAsia="en-GB"/>
        </w:rPr>
        <w:t>m</w:t>
      </w:r>
      <w:r w:rsidR="0055146D" w:rsidRPr="007B05EE">
        <w:rPr>
          <w:rFonts w:cstheme="minorHAnsi"/>
          <w:sz w:val="20"/>
          <w:szCs w:val="20"/>
          <w:lang w:eastAsia="en-GB"/>
        </w:rPr>
        <w:t>ikroprzedsiębiorstwem</w:t>
      </w:r>
      <w:r w:rsidR="00217FC9" w:rsidRPr="007B05EE">
        <w:rPr>
          <w:rFonts w:cstheme="minorHAnsi"/>
          <w:sz w:val="20"/>
          <w:szCs w:val="20"/>
          <w:lang w:eastAsia="en-GB"/>
        </w:rPr>
        <w:tab/>
        <w:t xml:space="preserve">         </w:t>
      </w:r>
      <w:sdt>
        <w:sdtPr>
          <w:rPr>
            <w:rFonts w:cstheme="minorHAnsi"/>
            <w:sz w:val="20"/>
            <w:szCs w:val="20"/>
            <w:lang w:eastAsia="en-GB"/>
          </w:rPr>
          <w:id w:val="15513421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017B" w:rsidRPr="007B05EE">
            <w:rPr>
              <w:rFonts w:ascii="Segoe UI Symbol" w:eastAsia="MS Gothic" w:hAnsi="Segoe UI Symbol" w:cs="Segoe UI Symbol"/>
              <w:sz w:val="20"/>
              <w:szCs w:val="20"/>
              <w:lang w:eastAsia="en-GB"/>
            </w:rPr>
            <w:t>☐</w:t>
          </w:r>
        </w:sdtContent>
      </w:sdt>
      <w:r w:rsidR="007E017B" w:rsidRPr="007B05EE">
        <w:rPr>
          <w:rFonts w:cstheme="minorHAnsi"/>
          <w:sz w:val="20"/>
          <w:szCs w:val="20"/>
          <w:lang w:eastAsia="en-GB"/>
        </w:rPr>
        <w:t xml:space="preserve"> </w:t>
      </w:r>
      <w:r w:rsidR="0055146D" w:rsidRPr="007B05EE">
        <w:rPr>
          <w:rFonts w:cstheme="minorHAnsi"/>
          <w:sz w:val="20"/>
          <w:szCs w:val="20"/>
          <w:lang w:eastAsia="en-GB"/>
        </w:rPr>
        <w:t xml:space="preserve">małym </w:t>
      </w:r>
      <w:r w:rsidR="007E017B" w:rsidRPr="007B05EE">
        <w:rPr>
          <w:rFonts w:cstheme="minorHAnsi"/>
          <w:sz w:val="20"/>
          <w:szCs w:val="20"/>
          <w:lang w:eastAsia="en-GB"/>
        </w:rPr>
        <w:t>przedsiębiorstwem</w:t>
      </w:r>
    </w:p>
    <w:p w14:paraId="3450DB14" w14:textId="120949E9" w:rsidR="007E017B" w:rsidRPr="007B05EE" w:rsidRDefault="00000000" w:rsidP="007B05EE">
      <w:pPr>
        <w:tabs>
          <w:tab w:val="center" w:pos="2694"/>
          <w:tab w:val="center" w:pos="7088"/>
        </w:tabs>
        <w:spacing w:before="60" w:after="60" w:line="23" w:lineRule="atLeast"/>
        <w:jc w:val="both"/>
        <w:rPr>
          <w:rFonts w:cstheme="minorHAnsi"/>
          <w:sz w:val="20"/>
          <w:szCs w:val="20"/>
          <w:lang w:eastAsia="en-GB"/>
        </w:rPr>
      </w:pPr>
      <w:sdt>
        <w:sdtPr>
          <w:rPr>
            <w:rFonts w:cstheme="minorHAnsi"/>
            <w:sz w:val="20"/>
            <w:szCs w:val="20"/>
            <w:lang w:eastAsia="en-GB"/>
          </w:rPr>
          <w:id w:val="1688440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017B" w:rsidRPr="007B05EE">
            <w:rPr>
              <w:rFonts w:ascii="Segoe UI Symbol" w:eastAsia="MS Gothic" w:hAnsi="Segoe UI Symbol" w:cs="Segoe UI Symbol"/>
              <w:sz w:val="20"/>
              <w:szCs w:val="20"/>
              <w:lang w:eastAsia="en-GB"/>
            </w:rPr>
            <w:t>☐</w:t>
          </w:r>
        </w:sdtContent>
      </w:sdt>
      <w:r w:rsidR="007E017B" w:rsidRPr="007B05EE">
        <w:rPr>
          <w:rFonts w:cstheme="minorHAnsi"/>
          <w:sz w:val="20"/>
          <w:szCs w:val="20"/>
          <w:lang w:eastAsia="en-GB"/>
        </w:rPr>
        <w:t xml:space="preserve"> </w:t>
      </w:r>
      <w:r w:rsidR="0055146D" w:rsidRPr="007B05EE">
        <w:rPr>
          <w:rFonts w:cstheme="minorHAnsi"/>
          <w:sz w:val="20"/>
          <w:szCs w:val="20"/>
          <w:lang w:eastAsia="en-GB"/>
        </w:rPr>
        <w:t>średnim przedsiębiorstwem</w:t>
      </w:r>
      <w:r w:rsidR="00217FC9" w:rsidRPr="007B05EE">
        <w:rPr>
          <w:rFonts w:cstheme="minorHAnsi"/>
          <w:sz w:val="20"/>
          <w:szCs w:val="20"/>
          <w:lang w:eastAsia="en-GB"/>
        </w:rPr>
        <w:t xml:space="preserve">    </w:t>
      </w:r>
      <w:sdt>
        <w:sdtPr>
          <w:rPr>
            <w:rFonts w:cstheme="minorHAnsi"/>
            <w:sz w:val="20"/>
            <w:szCs w:val="20"/>
            <w:lang w:eastAsia="en-GB"/>
          </w:rPr>
          <w:id w:val="-18420761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017B" w:rsidRPr="007B05EE">
            <w:rPr>
              <w:rFonts w:ascii="Segoe UI Symbol" w:eastAsia="MS Gothic" w:hAnsi="Segoe UI Symbol" w:cs="Segoe UI Symbol"/>
              <w:sz w:val="20"/>
              <w:szCs w:val="20"/>
              <w:lang w:eastAsia="en-GB"/>
            </w:rPr>
            <w:t>☐</w:t>
          </w:r>
        </w:sdtContent>
      </w:sdt>
      <w:r w:rsidR="007E017B" w:rsidRPr="007B05EE">
        <w:rPr>
          <w:rFonts w:cstheme="minorHAnsi"/>
          <w:sz w:val="20"/>
          <w:szCs w:val="20"/>
          <w:lang w:eastAsia="en-GB"/>
        </w:rPr>
        <w:t xml:space="preserve"> </w:t>
      </w:r>
      <w:r w:rsidR="00217FC9" w:rsidRPr="007B05EE">
        <w:rPr>
          <w:rFonts w:cstheme="minorHAnsi"/>
          <w:sz w:val="20"/>
          <w:szCs w:val="20"/>
          <w:lang w:eastAsia="en-GB"/>
        </w:rPr>
        <w:t>dużym przedsiębiorstwem</w:t>
      </w:r>
    </w:p>
    <w:p w14:paraId="096526F2" w14:textId="198A4C5A" w:rsidR="00F1487C" w:rsidRPr="007B05EE" w:rsidRDefault="00F1487C" w:rsidP="007B05EE">
      <w:pPr>
        <w:tabs>
          <w:tab w:val="center" w:pos="2694"/>
          <w:tab w:val="center" w:pos="7088"/>
        </w:tabs>
        <w:spacing w:before="60" w:after="60" w:line="23" w:lineRule="atLeast"/>
        <w:jc w:val="both"/>
        <w:rPr>
          <w:rFonts w:cstheme="minorHAnsi"/>
          <w:lang w:eastAsia="en-GB"/>
        </w:rPr>
      </w:pPr>
    </w:p>
    <w:sectPr w:rsidR="00F1487C" w:rsidRPr="007B05EE" w:rsidSect="003A481A">
      <w:headerReference w:type="default" r:id="rId8"/>
      <w:footerReference w:type="default" r:id="rId9"/>
      <w:pgSz w:w="11906" w:h="16838"/>
      <w:pgMar w:top="1134" w:right="1418" w:bottom="709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6E60A" w14:textId="77777777" w:rsidR="00C0683E" w:rsidRDefault="00C0683E" w:rsidP="00E21DC9">
      <w:pPr>
        <w:spacing w:after="0" w:line="240" w:lineRule="auto"/>
      </w:pPr>
      <w:r>
        <w:separator/>
      </w:r>
    </w:p>
  </w:endnote>
  <w:endnote w:type="continuationSeparator" w:id="0">
    <w:p w14:paraId="26707A2D" w14:textId="77777777" w:rsidR="00C0683E" w:rsidRDefault="00C0683E" w:rsidP="00E2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56E3B" w14:textId="77777777" w:rsidR="00707905" w:rsidRDefault="00707905">
    <w:pPr>
      <w:pStyle w:val="Stopka"/>
      <w:jc w:val="right"/>
    </w:pPr>
    <w:r>
      <w:t xml:space="preserve">str. </w:t>
    </w:r>
    <w:sdt>
      <w:sdtPr>
        <w:id w:val="168680943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53516">
          <w:rPr>
            <w:noProof/>
          </w:rPr>
          <w:t>2</w:t>
        </w:r>
        <w:r>
          <w:fldChar w:fldCharType="end"/>
        </w:r>
      </w:sdtContent>
    </w:sdt>
  </w:p>
  <w:p w14:paraId="5B72942A" w14:textId="77777777" w:rsidR="00336B07" w:rsidRDefault="00336B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7C271" w14:textId="77777777" w:rsidR="00C0683E" w:rsidRDefault="00C0683E" w:rsidP="00E21DC9">
      <w:pPr>
        <w:spacing w:after="0" w:line="240" w:lineRule="auto"/>
      </w:pPr>
      <w:r>
        <w:separator/>
      </w:r>
    </w:p>
  </w:footnote>
  <w:footnote w:type="continuationSeparator" w:id="0">
    <w:p w14:paraId="390EA4A7" w14:textId="77777777" w:rsidR="00C0683E" w:rsidRDefault="00C0683E" w:rsidP="00E21DC9">
      <w:pPr>
        <w:spacing w:after="0" w:line="240" w:lineRule="auto"/>
      </w:pPr>
      <w:r>
        <w:continuationSeparator/>
      </w:r>
    </w:p>
  </w:footnote>
  <w:footnote w:id="1">
    <w:p w14:paraId="19D9334D" w14:textId="77777777" w:rsidR="007E017B" w:rsidRPr="003B6373" w:rsidRDefault="007E017B" w:rsidP="007E017B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C91DFDF" w14:textId="77777777" w:rsidR="007E017B" w:rsidRPr="003B6373" w:rsidRDefault="007E017B" w:rsidP="007E017B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346521E" w14:textId="77777777" w:rsidR="007E017B" w:rsidRPr="003B6373" w:rsidRDefault="007E017B" w:rsidP="007E017B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BC91625" w14:textId="423DBD50" w:rsidR="007E017B" w:rsidRDefault="007E017B" w:rsidP="007E017B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  <w:p w14:paraId="5594758F" w14:textId="2E286AB8" w:rsidR="00217FC9" w:rsidRPr="00217FC9" w:rsidRDefault="00217FC9" w:rsidP="007E017B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217FC9">
        <w:rPr>
          <w:rFonts w:ascii="Arial" w:hAnsi="Arial" w:cs="Arial"/>
          <w:b/>
          <w:bCs/>
          <w:sz w:val="16"/>
          <w:szCs w:val="16"/>
        </w:rPr>
        <w:t>Duże przedsiębiorstwa</w:t>
      </w:r>
      <w:r w:rsidRPr="00217FC9">
        <w:rPr>
          <w:rFonts w:ascii="Arial" w:hAnsi="Arial" w:cs="Arial"/>
          <w:sz w:val="16"/>
          <w:szCs w:val="16"/>
        </w:rPr>
        <w:t xml:space="preserve"> – pozostałe przedsiębiorstwa, które przekraczają limity dla wyżej wymienionych firm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A8689" w14:textId="588F4A3C" w:rsidR="00A4263D" w:rsidRPr="007B05EE" w:rsidRDefault="007B6213" w:rsidP="0058585F">
    <w:pPr>
      <w:pStyle w:val="Nagwek"/>
      <w:spacing w:before="0" w:after="0"/>
      <w:jc w:val="right"/>
      <w:rPr>
        <w:rFonts w:asciiTheme="minorHAnsi" w:hAnsiTheme="minorHAnsi" w:cstheme="minorHAnsi"/>
        <w:i/>
        <w:iCs/>
      </w:rPr>
    </w:pPr>
    <w:bookmarkStart w:id="0" w:name="_Hlk66964604"/>
    <w:bookmarkStart w:id="1" w:name="_Hlk66964605"/>
    <w:bookmarkStart w:id="2" w:name="_Hlk66964607"/>
    <w:bookmarkStart w:id="3" w:name="_Hlk66964608"/>
    <w:r w:rsidRPr="007B05EE">
      <w:rPr>
        <w:rFonts w:asciiTheme="minorHAnsi" w:hAnsiTheme="minorHAnsi" w:cstheme="minorHAnsi"/>
        <w:i/>
        <w:iCs/>
      </w:rPr>
      <w:t>OP</w:t>
    </w:r>
    <w:r w:rsidR="00C46C04" w:rsidRPr="007B05EE">
      <w:rPr>
        <w:rFonts w:asciiTheme="minorHAnsi" w:hAnsiTheme="minorHAnsi" w:cstheme="minorHAnsi"/>
        <w:i/>
        <w:iCs/>
      </w:rPr>
      <w:t>Z „</w:t>
    </w:r>
    <w:r w:rsidRPr="007B05EE">
      <w:rPr>
        <w:rFonts w:asciiTheme="minorHAnsi" w:hAnsiTheme="minorHAnsi" w:cstheme="minorHAnsi"/>
        <w:i/>
        <w:iCs/>
      </w:rPr>
      <w:t xml:space="preserve">Przebudowa drogi leśnej długości 0,224 km w leśnictwie </w:t>
    </w:r>
    <w:proofErr w:type="spellStart"/>
    <w:r w:rsidRPr="007B05EE">
      <w:rPr>
        <w:rFonts w:asciiTheme="minorHAnsi" w:hAnsiTheme="minorHAnsi" w:cstheme="minorHAnsi"/>
        <w:i/>
        <w:iCs/>
      </w:rPr>
      <w:t>Paraszynek</w:t>
    </w:r>
    <w:proofErr w:type="spellEnd"/>
    <w:r w:rsidR="00C46C04" w:rsidRPr="007B05EE">
      <w:rPr>
        <w:rFonts w:asciiTheme="minorHAnsi" w:hAnsiTheme="minorHAnsi" w:cstheme="minorHAnsi"/>
        <w:i/>
        <w:iCs/>
      </w:rPr>
      <w:t>”</w:t>
    </w:r>
    <w:r w:rsidR="00C46C04" w:rsidRPr="007B05EE">
      <w:rPr>
        <w:rFonts w:asciiTheme="minorHAnsi" w:hAnsiTheme="minorHAnsi" w:cstheme="minorHAnsi"/>
        <w:i/>
        <w:iCs/>
      </w:rPr>
      <w:tab/>
      <w:t xml:space="preserve"> znak </w:t>
    </w:r>
    <w:proofErr w:type="spellStart"/>
    <w:r w:rsidR="00C46C04" w:rsidRPr="007B05EE">
      <w:rPr>
        <w:rFonts w:asciiTheme="minorHAnsi" w:hAnsiTheme="minorHAnsi" w:cstheme="minorHAnsi"/>
        <w:i/>
        <w:iCs/>
      </w:rPr>
      <w:t>spr</w:t>
    </w:r>
    <w:proofErr w:type="spellEnd"/>
    <w:r w:rsidR="00C46C04" w:rsidRPr="007B05EE">
      <w:rPr>
        <w:rFonts w:asciiTheme="minorHAnsi" w:hAnsiTheme="minorHAnsi" w:cstheme="minorHAnsi"/>
        <w:i/>
        <w:iCs/>
      </w:rPr>
      <w:t>. SA.270.</w:t>
    </w:r>
    <w:r w:rsidRPr="007B05EE">
      <w:rPr>
        <w:rFonts w:asciiTheme="minorHAnsi" w:hAnsiTheme="minorHAnsi" w:cstheme="minorHAnsi"/>
        <w:i/>
        <w:iCs/>
      </w:rPr>
      <w:t>2</w:t>
    </w:r>
    <w:r w:rsidR="00C46C04" w:rsidRPr="007B05EE">
      <w:rPr>
        <w:rFonts w:asciiTheme="minorHAnsi" w:hAnsiTheme="minorHAnsi" w:cstheme="minorHAnsi"/>
        <w:i/>
        <w:iCs/>
      </w:rPr>
      <w:t>.202</w:t>
    </w:r>
    <w:bookmarkEnd w:id="0"/>
    <w:bookmarkEnd w:id="1"/>
    <w:bookmarkEnd w:id="2"/>
    <w:bookmarkEnd w:id="3"/>
    <w:r w:rsidRPr="007B05EE">
      <w:rPr>
        <w:rFonts w:asciiTheme="minorHAnsi" w:hAnsiTheme="minorHAnsi" w:cstheme="minorHAnsi"/>
        <w:i/>
        <w:iCs/>
      </w:rPr>
      <w:t>5</w:t>
    </w:r>
  </w:p>
  <w:p w14:paraId="387C7E48" w14:textId="4B5F787D" w:rsidR="00C46C04" w:rsidRPr="00A4263D" w:rsidRDefault="00C46C04" w:rsidP="00C46C04">
    <w:pPr>
      <w:pStyle w:val="Nagwek"/>
      <w:spacing w:before="0" w:after="0"/>
      <w:rPr>
        <w:rFonts w:asciiTheme="minorHAnsi" w:hAnsiTheme="minorHAnsi" w:cstheme="minorHAnsi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04"/>
    <w:multiLevelType w:val="singleLevel"/>
    <w:tmpl w:val="00000004"/>
    <w:name w:val="WW8Num5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3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4" w15:restartNumberingAfterBreak="0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5" w15:restartNumberingAfterBreak="0">
    <w:nsid w:val="0000000C"/>
    <w:multiLevelType w:val="multilevel"/>
    <w:tmpl w:val="14F411D2"/>
    <w:name w:val="WW8Num15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7" w15:restartNumberingAfterBreak="0">
    <w:nsid w:val="00000017"/>
    <w:multiLevelType w:val="singleLevel"/>
    <w:tmpl w:val="00000017"/>
    <w:name w:val="WW8Num30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8" w15:restartNumberingAfterBreak="0">
    <w:nsid w:val="271D4315"/>
    <w:multiLevelType w:val="hybridMultilevel"/>
    <w:tmpl w:val="4EAA4C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357FC8"/>
    <w:multiLevelType w:val="hybridMultilevel"/>
    <w:tmpl w:val="DFAEC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FD3666D"/>
    <w:multiLevelType w:val="hybridMultilevel"/>
    <w:tmpl w:val="41D632DA"/>
    <w:lvl w:ilvl="0" w:tplc="04150011">
      <w:start w:val="1"/>
      <w:numFmt w:val="decimal"/>
      <w:lvlText w:val="%1)"/>
      <w:lvlJc w:val="left"/>
      <w:pPr>
        <w:ind w:left="1103" w:hanging="360"/>
      </w:p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11" w15:restartNumberingAfterBreak="0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3EDA000C"/>
    <w:multiLevelType w:val="hybridMultilevel"/>
    <w:tmpl w:val="0B1461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474D183F"/>
    <w:multiLevelType w:val="hybridMultilevel"/>
    <w:tmpl w:val="21FC3FEA"/>
    <w:lvl w:ilvl="0" w:tplc="8C8420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579F8"/>
    <w:multiLevelType w:val="hybridMultilevel"/>
    <w:tmpl w:val="D72A15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91642E4"/>
    <w:multiLevelType w:val="hybridMultilevel"/>
    <w:tmpl w:val="B008AD0C"/>
    <w:lvl w:ilvl="0" w:tplc="47CE115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79653">
    <w:abstractNumId w:val="3"/>
  </w:num>
  <w:num w:numId="2" w16cid:durableId="232282154">
    <w:abstractNumId w:val="16"/>
  </w:num>
  <w:num w:numId="3" w16cid:durableId="1468280609">
    <w:abstractNumId w:val="17"/>
  </w:num>
  <w:num w:numId="4" w16cid:durableId="825974213">
    <w:abstractNumId w:val="11"/>
  </w:num>
  <w:num w:numId="5" w16cid:durableId="15012071">
    <w:abstractNumId w:val="10"/>
  </w:num>
  <w:num w:numId="6" w16cid:durableId="1471091294">
    <w:abstractNumId w:val="14"/>
  </w:num>
  <w:num w:numId="7" w16cid:durableId="936134543">
    <w:abstractNumId w:val="8"/>
  </w:num>
  <w:num w:numId="8" w16cid:durableId="782842080">
    <w:abstractNumId w:val="9"/>
  </w:num>
  <w:num w:numId="9" w16cid:durableId="876545676">
    <w:abstractNumId w:val="15"/>
  </w:num>
  <w:num w:numId="10" w16cid:durableId="1224218633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DC9"/>
    <w:rsid w:val="00001065"/>
    <w:rsid w:val="00004D2E"/>
    <w:rsid w:val="0000507A"/>
    <w:rsid w:val="00005A52"/>
    <w:rsid w:val="00012CE8"/>
    <w:rsid w:val="00012CF6"/>
    <w:rsid w:val="000140B6"/>
    <w:rsid w:val="00014E82"/>
    <w:rsid w:val="000152AE"/>
    <w:rsid w:val="00017321"/>
    <w:rsid w:val="00021FF7"/>
    <w:rsid w:val="000230B3"/>
    <w:rsid w:val="0002406D"/>
    <w:rsid w:val="00025EE4"/>
    <w:rsid w:val="00025F6B"/>
    <w:rsid w:val="00026DA7"/>
    <w:rsid w:val="00030D51"/>
    <w:rsid w:val="0003341F"/>
    <w:rsid w:val="00037644"/>
    <w:rsid w:val="00040E91"/>
    <w:rsid w:val="0004182D"/>
    <w:rsid w:val="00042480"/>
    <w:rsid w:val="00057E54"/>
    <w:rsid w:val="000674E9"/>
    <w:rsid w:val="000729B9"/>
    <w:rsid w:val="00076B5F"/>
    <w:rsid w:val="00081B9F"/>
    <w:rsid w:val="00081D65"/>
    <w:rsid w:val="000858C5"/>
    <w:rsid w:val="00085CF5"/>
    <w:rsid w:val="00085EA3"/>
    <w:rsid w:val="00091BA4"/>
    <w:rsid w:val="0009417F"/>
    <w:rsid w:val="00095AF9"/>
    <w:rsid w:val="0009752A"/>
    <w:rsid w:val="000A0749"/>
    <w:rsid w:val="000A0773"/>
    <w:rsid w:val="000A5853"/>
    <w:rsid w:val="000A6A4F"/>
    <w:rsid w:val="000B06F2"/>
    <w:rsid w:val="000B1A5C"/>
    <w:rsid w:val="000B694D"/>
    <w:rsid w:val="000D1102"/>
    <w:rsid w:val="000D26BA"/>
    <w:rsid w:val="000D2CA0"/>
    <w:rsid w:val="000D332B"/>
    <w:rsid w:val="000D6D50"/>
    <w:rsid w:val="000D71C3"/>
    <w:rsid w:val="000E0088"/>
    <w:rsid w:val="000E0BFB"/>
    <w:rsid w:val="000E21A0"/>
    <w:rsid w:val="000F10D4"/>
    <w:rsid w:val="000F1367"/>
    <w:rsid w:val="000F1C79"/>
    <w:rsid w:val="000F2C1E"/>
    <w:rsid w:val="000F35F2"/>
    <w:rsid w:val="000F609A"/>
    <w:rsid w:val="000F6206"/>
    <w:rsid w:val="001003FC"/>
    <w:rsid w:val="00101C5E"/>
    <w:rsid w:val="00102901"/>
    <w:rsid w:val="00105B90"/>
    <w:rsid w:val="001065C7"/>
    <w:rsid w:val="00115377"/>
    <w:rsid w:val="00120CCC"/>
    <w:rsid w:val="001255FB"/>
    <w:rsid w:val="00125ED4"/>
    <w:rsid w:val="00126098"/>
    <w:rsid w:val="00130E9F"/>
    <w:rsid w:val="001360C9"/>
    <w:rsid w:val="00140931"/>
    <w:rsid w:val="00144D08"/>
    <w:rsid w:val="001475EE"/>
    <w:rsid w:val="00147D70"/>
    <w:rsid w:val="0015065D"/>
    <w:rsid w:val="00153E9B"/>
    <w:rsid w:val="001541F5"/>
    <w:rsid w:val="0015457D"/>
    <w:rsid w:val="00156B08"/>
    <w:rsid w:val="0016147F"/>
    <w:rsid w:val="00165CD0"/>
    <w:rsid w:val="00171333"/>
    <w:rsid w:val="001715C8"/>
    <w:rsid w:val="00175289"/>
    <w:rsid w:val="00177881"/>
    <w:rsid w:val="001818F7"/>
    <w:rsid w:val="00190AFC"/>
    <w:rsid w:val="00191253"/>
    <w:rsid w:val="00191BB6"/>
    <w:rsid w:val="00192FF8"/>
    <w:rsid w:val="00194BC1"/>
    <w:rsid w:val="00195C9A"/>
    <w:rsid w:val="001A28BE"/>
    <w:rsid w:val="001A2B13"/>
    <w:rsid w:val="001A46ED"/>
    <w:rsid w:val="001A5C5F"/>
    <w:rsid w:val="001A797B"/>
    <w:rsid w:val="001B42C2"/>
    <w:rsid w:val="001B6916"/>
    <w:rsid w:val="001C04D5"/>
    <w:rsid w:val="001C279F"/>
    <w:rsid w:val="001C606D"/>
    <w:rsid w:val="001D1CA2"/>
    <w:rsid w:val="001D1D34"/>
    <w:rsid w:val="001D21DD"/>
    <w:rsid w:val="001D388E"/>
    <w:rsid w:val="001D72A3"/>
    <w:rsid w:val="001F0423"/>
    <w:rsid w:val="001F0AB9"/>
    <w:rsid w:val="001F2E2D"/>
    <w:rsid w:val="001F3CF6"/>
    <w:rsid w:val="001F4D44"/>
    <w:rsid w:val="001F5C34"/>
    <w:rsid w:val="002021AE"/>
    <w:rsid w:val="00204B26"/>
    <w:rsid w:val="0020785B"/>
    <w:rsid w:val="00207E8D"/>
    <w:rsid w:val="00211C75"/>
    <w:rsid w:val="00212EC6"/>
    <w:rsid w:val="00213353"/>
    <w:rsid w:val="00217FC9"/>
    <w:rsid w:val="002218D1"/>
    <w:rsid w:val="00222AAB"/>
    <w:rsid w:val="0022368E"/>
    <w:rsid w:val="002251BF"/>
    <w:rsid w:val="002259E5"/>
    <w:rsid w:val="002270C8"/>
    <w:rsid w:val="002272D5"/>
    <w:rsid w:val="00227656"/>
    <w:rsid w:val="002330CF"/>
    <w:rsid w:val="00234353"/>
    <w:rsid w:val="00234EBB"/>
    <w:rsid w:val="002448BC"/>
    <w:rsid w:val="00245A8B"/>
    <w:rsid w:val="00245D10"/>
    <w:rsid w:val="00252590"/>
    <w:rsid w:val="002558F1"/>
    <w:rsid w:val="00256A5A"/>
    <w:rsid w:val="00261539"/>
    <w:rsid w:val="00262313"/>
    <w:rsid w:val="00263A0C"/>
    <w:rsid w:val="00264704"/>
    <w:rsid w:val="00267D6E"/>
    <w:rsid w:val="0027094B"/>
    <w:rsid w:val="00273675"/>
    <w:rsid w:val="002833FA"/>
    <w:rsid w:val="002901CB"/>
    <w:rsid w:val="0029114D"/>
    <w:rsid w:val="00294AAC"/>
    <w:rsid w:val="002962B2"/>
    <w:rsid w:val="00297044"/>
    <w:rsid w:val="002A02A6"/>
    <w:rsid w:val="002A034E"/>
    <w:rsid w:val="002A2A86"/>
    <w:rsid w:val="002A3F60"/>
    <w:rsid w:val="002B2D37"/>
    <w:rsid w:val="002B3C8D"/>
    <w:rsid w:val="002B6330"/>
    <w:rsid w:val="002B7A38"/>
    <w:rsid w:val="002C4E40"/>
    <w:rsid w:val="002D19C3"/>
    <w:rsid w:val="002D1DDC"/>
    <w:rsid w:val="002D25DB"/>
    <w:rsid w:val="002D3C77"/>
    <w:rsid w:val="002D5FD4"/>
    <w:rsid w:val="002D60AE"/>
    <w:rsid w:val="002D6628"/>
    <w:rsid w:val="002E122D"/>
    <w:rsid w:val="002E23D4"/>
    <w:rsid w:val="002F1429"/>
    <w:rsid w:val="002F282E"/>
    <w:rsid w:val="002F6319"/>
    <w:rsid w:val="002F635B"/>
    <w:rsid w:val="0030155F"/>
    <w:rsid w:val="00302445"/>
    <w:rsid w:val="0030248F"/>
    <w:rsid w:val="00302FA6"/>
    <w:rsid w:val="00305400"/>
    <w:rsid w:val="00305CE5"/>
    <w:rsid w:val="00311AF6"/>
    <w:rsid w:val="00312090"/>
    <w:rsid w:val="00312521"/>
    <w:rsid w:val="00313464"/>
    <w:rsid w:val="0031434D"/>
    <w:rsid w:val="003154F6"/>
    <w:rsid w:val="00315F93"/>
    <w:rsid w:val="00326B75"/>
    <w:rsid w:val="00330B69"/>
    <w:rsid w:val="0033188D"/>
    <w:rsid w:val="003321CA"/>
    <w:rsid w:val="003334B9"/>
    <w:rsid w:val="00336B07"/>
    <w:rsid w:val="003378B7"/>
    <w:rsid w:val="00340934"/>
    <w:rsid w:val="0034590E"/>
    <w:rsid w:val="00360AB9"/>
    <w:rsid w:val="003631B4"/>
    <w:rsid w:val="00363ED4"/>
    <w:rsid w:val="00370A09"/>
    <w:rsid w:val="00370AB6"/>
    <w:rsid w:val="0037113A"/>
    <w:rsid w:val="003732D7"/>
    <w:rsid w:val="003804D5"/>
    <w:rsid w:val="0038158C"/>
    <w:rsid w:val="003842F8"/>
    <w:rsid w:val="0038655C"/>
    <w:rsid w:val="0039162A"/>
    <w:rsid w:val="003921DE"/>
    <w:rsid w:val="003A481A"/>
    <w:rsid w:val="003A4EE0"/>
    <w:rsid w:val="003A4F7F"/>
    <w:rsid w:val="003B2140"/>
    <w:rsid w:val="003B37C7"/>
    <w:rsid w:val="003B3DB2"/>
    <w:rsid w:val="003B4D1D"/>
    <w:rsid w:val="003B6B8D"/>
    <w:rsid w:val="003C16C2"/>
    <w:rsid w:val="003C46A2"/>
    <w:rsid w:val="003D0604"/>
    <w:rsid w:val="003D0E79"/>
    <w:rsid w:val="003D2604"/>
    <w:rsid w:val="003D2AF3"/>
    <w:rsid w:val="003D5D05"/>
    <w:rsid w:val="003D7960"/>
    <w:rsid w:val="003E4A32"/>
    <w:rsid w:val="003E65FC"/>
    <w:rsid w:val="003F0835"/>
    <w:rsid w:val="003F213A"/>
    <w:rsid w:val="003F25EE"/>
    <w:rsid w:val="003F2694"/>
    <w:rsid w:val="003F2E39"/>
    <w:rsid w:val="003F4890"/>
    <w:rsid w:val="003F5725"/>
    <w:rsid w:val="00402114"/>
    <w:rsid w:val="00403DA2"/>
    <w:rsid w:val="00406A66"/>
    <w:rsid w:val="0040790A"/>
    <w:rsid w:val="00407E44"/>
    <w:rsid w:val="00410D38"/>
    <w:rsid w:val="00412B78"/>
    <w:rsid w:val="00416099"/>
    <w:rsid w:val="0042253C"/>
    <w:rsid w:val="00422AB9"/>
    <w:rsid w:val="00422EB4"/>
    <w:rsid w:val="0042361F"/>
    <w:rsid w:val="0042744E"/>
    <w:rsid w:val="00427E37"/>
    <w:rsid w:val="004309FD"/>
    <w:rsid w:val="00431B6F"/>
    <w:rsid w:val="004348F7"/>
    <w:rsid w:val="00434B46"/>
    <w:rsid w:val="00440A3C"/>
    <w:rsid w:val="00441DBD"/>
    <w:rsid w:val="00444394"/>
    <w:rsid w:val="004467B6"/>
    <w:rsid w:val="00450446"/>
    <w:rsid w:val="004514A7"/>
    <w:rsid w:val="004526A8"/>
    <w:rsid w:val="00453724"/>
    <w:rsid w:val="00454471"/>
    <w:rsid w:val="004550A7"/>
    <w:rsid w:val="004554AE"/>
    <w:rsid w:val="00456ED8"/>
    <w:rsid w:val="00460452"/>
    <w:rsid w:val="004643BD"/>
    <w:rsid w:val="00466D28"/>
    <w:rsid w:val="00467816"/>
    <w:rsid w:val="00471346"/>
    <w:rsid w:val="00475787"/>
    <w:rsid w:val="0048204F"/>
    <w:rsid w:val="00485BF0"/>
    <w:rsid w:val="004874B3"/>
    <w:rsid w:val="00490630"/>
    <w:rsid w:val="004924A7"/>
    <w:rsid w:val="00495E83"/>
    <w:rsid w:val="0049649B"/>
    <w:rsid w:val="004A3C19"/>
    <w:rsid w:val="004A531D"/>
    <w:rsid w:val="004B0033"/>
    <w:rsid w:val="004B3A17"/>
    <w:rsid w:val="004B4A76"/>
    <w:rsid w:val="004C2255"/>
    <w:rsid w:val="004C250E"/>
    <w:rsid w:val="004D2789"/>
    <w:rsid w:val="004D28C7"/>
    <w:rsid w:val="004D2B84"/>
    <w:rsid w:val="004D535C"/>
    <w:rsid w:val="004D79C8"/>
    <w:rsid w:val="004E0A58"/>
    <w:rsid w:val="004E1924"/>
    <w:rsid w:val="004E3FEF"/>
    <w:rsid w:val="004E5852"/>
    <w:rsid w:val="004E77E3"/>
    <w:rsid w:val="004F40DC"/>
    <w:rsid w:val="004F6104"/>
    <w:rsid w:val="004F6FAF"/>
    <w:rsid w:val="004F7150"/>
    <w:rsid w:val="005007A7"/>
    <w:rsid w:val="00501D86"/>
    <w:rsid w:val="00502458"/>
    <w:rsid w:val="00503FE6"/>
    <w:rsid w:val="00504E39"/>
    <w:rsid w:val="00505CFE"/>
    <w:rsid w:val="00505FC1"/>
    <w:rsid w:val="00510B17"/>
    <w:rsid w:val="00511A6C"/>
    <w:rsid w:val="005127AD"/>
    <w:rsid w:val="00512B28"/>
    <w:rsid w:val="00513808"/>
    <w:rsid w:val="00520537"/>
    <w:rsid w:val="00520A7C"/>
    <w:rsid w:val="005220A2"/>
    <w:rsid w:val="00522CA6"/>
    <w:rsid w:val="00525099"/>
    <w:rsid w:val="00525947"/>
    <w:rsid w:val="0053090E"/>
    <w:rsid w:val="005351C5"/>
    <w:rsid w:val="00535AEE"/>
    <w:rsid w:val="005404BE"/>
    <w:rsid w:val="00543ED7"/>
    <w:rsid w:val="00546E80"/>
    <w:rsid w:val="0055146D"/>
    <w:rsid w:val="00554EA3"/>
    <w:rsid w:val="005574CB"/>
    <w:rsid w:val="005601AE"/>
    <w:rsid w:val="005631B3"/>
    <w:rsid w:val="005637BD"/>
    <w:rsid w:val="0056556E"/>
    <w:rsid w:val="00577DDA"/>
    <w:rsid w:val="0058070D"/>
    <w:rsid w:val="00581E9F"/>
    <w:rsid w:val="00582C91"/>
    <w:rsid w:val="00584AA1"/>
    <w:rsid w:val="0058585F"/>
    <w:rsid w:val="00587059"/>
    <w:rsid w:val="00590B03"/>
    <w:rsid w:val="005947E8"/>
    <w:rsid w:val="005A135A"/>
    <w:rsid w:val="005A3C25"/>
    <w:rsid w:val="005A6DBF"/>
    <w:rsid w:val="005B2150"/>
    <w:rsid w:val="005B2782"/>
    <w:rsid w:val="005B2828"/>
    <w:rsid w:val="005B5D3A"/>
    <w:rsid w:val="005C48FD"/>
    <w:rsid w:val="005C7E01"/>
    <w:rsid w:val="005D2A0C"/>
    <w:rsid w:val="005D5384"/>
    <w:rsid w:val="005D651F"/>
    <w:rsid w:val="005E01B9"/>
    <w:rsid w:val="005E0F8B"/>
    <w:rsid w:val="005E5CAA"/>
    <w:rsid w:val="005F1E90"/>
    <w:rsid w:val="005F206B"/>
    <w:rsid w:val="005F247B"/>
    <w:rsid w:val="005F3F8F"/>
    <w:rsid w:val="005F4A49"/>
    <w:rsid w:val="006014F1"/>
    <w:rsid w:val="0060160C"/>
    <w:rsid w:val="006016DA"/>
    <w:rsid w:val="00603C29"/>
    <w:rsid w:val="00605CAB"/>
    <w:rsid w:val="0060766E"/>
    <w:rsid w:val="006103A6"/>
    <w:rsid w:val="00612930"/>
    <w:rsid w:val="00612937"/>
    <w:rsid w:val="00612ED2"/>
    <w:rsid w:val="0061595F"/>
    <w:rsid w:val="00620501"/>
    <w:rsid w:val="00621754"/>
    <w:rsid w:val="0062370B"/>
    <w:rsid w:val="00625138"/>
    <w:rsid w:val="00625D35"/>
    <w:rsid w:val="00631000"/>
    <w:rsid w:val="006312F4"/>
    <w:rsid w:val="0063330D"/>
    <w:rsid w:val="00635B09"/>
    <w:rsid w:val="00636B39"/>
    <w:rsid w:val="0064026A"/>
    <w:rsid w:val="00642DD0"/>
    <w:rsid w:val="00643C32"/>
    <w:rsid w:val="0065320B"/>
    <w:rsid w:val="006547B1"/>
    <w:rsid w:val="00657446"/>
    <w:rsid w:val="00660CE4"/>
    <w:rsid w:val="00661647"/>
    <w:rsid w:val="00662256"/>
    <w:rsid w:val="00662CDD"/>
    <w:rsid w:val="00665079"/>
    <w:rsid w:val="00671D67"/>
    <w:rsid w:val="00680768"/>
    <w:rsid w:val="00681860"/>
    <w:rsid w:val="0068337F"/>
    <w:rsid w:val="00686D6C"/>
    <w:rsid w:val="0069069A"/>
    <w:rsid w:val="006909DB"/>
    <w:rsid w:val="00690BB6"/>
    <w:rsid w:val="00690E6A"/>
    <w:rsid w:val="0069420E"/>
    <w:rsid w:val="00694A11"/>
    <w:rsid w:val="00696C8D"/>
    <w:rsid w:val="006A593F"/>
    <w:rsid w:val="006B1D10"/>
    <w:rsid w:val="006B1FC0"/>
    <w:rsid w:val="006B2353"/>
    <w:rsid w:val="006B277A"/>
    <w:rsid w:val="006B3A5A"/>
    <w:rsid w:val="006B3B59"/>
    <w:rsid w:val="006B7085"/>
    <w:rsid w:val="006C1A25"/>
    <w:rsid w:val="006C4499"/>
    <w:rsid w:val="006C5877"/>
    <w:rsid w:val="006C6885"/>
    <w:rsid w:val="006D0DD8"/>
    <w:rsid w:val="006D0EA0"/>
    <w:rsid w:val="006D2432"/>
    <w:rsid w:val="006D31CA"/>
    <w:rsid w:val="006D3401"/>
    <w:rsid w:val="006D69B3"/>
    <w:rsid w:val="006E0CFD"/>
    <w:rsid w:val="006E209D"/>
    <w:rsid w:val="006E4100"/>
    <w:rsid w:val="006E43B5"/>
    <w:rsid w:val="006E7B19"/>
    <w:rsid w:val="006F01A6"/>
    <w:rsid w:val="006F3426"/>
    <w:rsid w:val="007055AF"/>
    <w:rsid w:val="00705C76"/>
    <w:rsid w:val="00707905"/>
    <w:rsid w:val="007106CF"/>
    <w:rsid w:val="00712449"/>
    <w:rsid w:val="00715B4A"/>
    <w:rsid w:val="00726A53"/>
    <w:rsid w:val="0073029D"/>
    <w:rsid w:val="0074387D"/>
    <w:rsid w:val="0074441A"/>
    <w:rsid w:val="00745338"/>
    <w:rsid w:val="00745449"/>
    <w:rsid w:val="00745687"/>
    <w:rsid w:val="00746C41"/>
    <w:rsid w:val="007514FB"/>
    <w:rsid w:val="00752070"/>
    <w:rsid w:val="007529AB"/>
    <w:rsid w:val="00754128"/>
    <w:rsid w:val="00762B6F"/>
    <w:rsid w:val="00763322"/>
    <w:rsid w:val="007666FB"/>
    <w:rsid w:val="00766F58"/>
    <w:rsid w:val="0076765B"/>
    <w:rsid w:val="00770126"/>
    <w:rsid w:val="00770558"/>
    <w:rsid w:val="00772B40"/>
    <w:rsid w:val="007734E6"/>
    <w:rsid w:val="00774DEE"/>
    <w:rsid w:val="00776AA6"/>
    <w:rsid w:val="00780D14"/>
    <w:rsid w:val="00790D3A"/>
    <w:rsid w:val="00791E91"/>
    <w:rsid w:val="00792294"/>
    <w:rsid w:val="00795D21"/>
    <w:rsid w:val="007A2EBD"/>
    <w:rsid w:val="007A6DC3"/>
    <w:rsid w:val="007B05EE"/>
    <w:rsid w:val="007B3DF0"/>
    <w:rsid w:val="007B4EA1"/>
    <w:rsid w:val="007B6213"/>
    <w:rsid w:val="007C23A0"/>
    <w:rsid w:val="007C7060"/>
    <w:rsid w:val="007C7398"/>
    <w:rsid w:val="007E017B"/>
    <w:rsid w:val="007E0EC1"/>
    <w:rsid w:val="007E3B2C"/>
    <w:rsid w:val="007E44E8"/>
    <w:rsid w:val="007E491B"/>
    <w:rsid w:val="007E5356"/>
    <w:rsid w:val="007E6623"/>
    <w:rsid w:val="007F0900"/>
    <w:rsid w:val="007F4BDD"/>
    <w:rsid w:val="007F52D5"/>
    <w:rsid w:val="007F5C99"/>
    <w:rsid w:val="00807A87"/>
    <w:rsid w:val="00811CE4"/>
    <w:rsid w:val="008123FF"/>
    <w:rsid w:val="00817373"/>
    <w:rsid w:val="00817A26"/>
    <w:rsid w:val="008223E8"/>
    <w:rsid w:val="00824AA2"/>
    <w:rsid w:val="00830F52"/>
    <w:rsid w:val="00835C5B"/>
    <w:rsid w:val="00836BDC"/>
    <w:rsid w:val="00836FE6"/>
    <w:rsid w:val="00840AE3"/>
    <w:rsid w:val="0084149F"/>
    <w:rsid w:val="00842744"/>
    <w:rsid w:val="00845D65"/>
    <w:rsid w:val="0084742A"/>
    <w:rsid w:val="00847C07"/>
    <w:rsid w:val="00850C36"/>
    <w:rsid w:val="00852F65"/>
    <w:rsid w:val="00855CF4"/>
    <w:rsid w:val="0085644C"/>
    <w:rsid w:val="00856F8D"/>
    <w:rsid w:val="0085703A"/>
    <w:rsid w:val="0086199B"/>
    <w:rsid w:val="0086575F"/>
    <w:rsid w:val="008664AF"/>
    <w:rsid w:val="00872785"/>
    <w:rsid w:val="008756CB"/>
    <w:rsid w:val="0087647D"/>
    <w:rsid w:val="00877206"/>
    <w:rsid w:val="00877448"/>
    <w:rsid w:val="008804EA"/>
    <w:rsid w:val="00880968"/>
    <w:rsid w:val="008809EB"/>
    <w:rsid w:val="00884826"/>
    <w:rsid w:val="008848EF"/>
    <w:rsid w:val="008850C0"/>
    <w:rsid w:val="0089044B"/>
    <w:rsid w:val="00892D49"/>
    <w:rsid w:val="008A49B8"/>
    <w:rsid w:val="008A4D65"/>
    <w:rsid w:val="008A6156"/>
    <w:rsid w:val="008B1719"/>
    <w:rsid w:val="008B2338"/>
    <w:rsid w:val="008B48D1"/>
    <w:rsid w:val="008B6968"/>
    <w:rsid w:val="008C0298"/>
    <w:rsid w:val="008C1B80"/>
    <w:rsid w:val="008C3E4B"/>
    <w:rsid w:val="008C5747"/>
    <w:rsid w:val="008C6E29"/>
    <w:rsid w:val="008D6BDA"/>
    <w:rsid w:val="008E446B"/>
    <w:rsid w:val="008E7B9D"/>
    <w:rsid w:val="008F1B66"/>
    <w:rsid w:val="008F1E9C"/>
    <w:rsid w:val="008F25B2"/>
    <w:rsid w:val="008F33CB"/>
    <w:rsid w:val="008F513D"/>
    <w:rsid w:val="008F7130"/>
    <w:rsid w:val="00902350"/>
    <w:rsid w:val="009055B3"/>
    <w:rsid w:val="00907307"/>
    <w:rsid w:val="00907C7E"/>
    <w:rsid w:val="009129CD"/>
    <w:rsid w:val="00923B73"/>
    <w:rsid w:val="009248EF"/>
    <w:rsid w:val="00931922"/>
    <w:rsid w:val="009326CF"/>
    <w:rsid w:val="0093758C"/>
    <w:rsid w:val="00940524"/>
    <w:rsid w:val="0094182F"/>
    <w:rsid w:val="00947A60"/>
    <w:rsid w:val="0095162C"/>
    <w:rsid w:val="00953044"/>
    <w:rsid w:val="00953CAF"/>
    <w:rsid w:val="00954800"/>
    <w:rsid w:val="00956393"/>
    <w:rsid w:val="009622AC"/>
    <w:rsid w:val="00962468"/>
    <w:rsid w:val="00966402"/>
    <w:rsid w:val="009677DC"/>
    <w:rsid w:val="009721D6"/>
    <w:rsid w:val="00972844"/>
    <w:rsid w:val="00975B67"/>
    <w:rsid w:val="00976FC0"/>
    <w:rsid w:val="0098181E"/>
    <w:rsid w:val="00983882"/>
    <w:rsid w:val="009911FA"/>
    <w:rsid w:val="00993527"/>
    <w:rsid w:val="00993D6E"/>
    <w:rsid w:val="0099542F"/>
    <w:rsid w:val="009A09BC"/>
    <w:rsid w:val="009A0A20"/>
    <w:rsid w:val="009A2CBC"/>
    <w:rsid w:val="009A32A5"/>
    <w:rsid w:val="009A6328"/>
    <w:rsid w:val="009B00D6"/>
    <w:rsid w:val="009B1369"/>
    <w:rsid w:val="009B1D19"/>
    <w:rsid w:val="009B224C"/>
    <w:rsid w:val="009B4557"/>
    <w:rsid w:val="009C7376"/>
    <w:rsid w:val="009D14EE"/>
    <w:rsid w:val="009D31D4"/>
    <w:rsid w:val="009D6A3D"/>
    <w:rsid w:val="009D6D90"/>
    <w:rsid w:val="009E03F0"/>
    <w:rsid w:val="009E1415"/>
    <w:rsid w:val="009E378A"/>
    <w:rsid w:val="009E49A3"/>
    <w:rsid w:val="009E5B55"/>
    <w:rsid w:val="009F5504"/>
    <w:rsid w:val="009F5B15"/>
    <w:rsid w:val="00A022FB"/>
    <w:rsid w:val="00A0529E"/>
    <w:rsid w:val="00A078CB"/>
    <w:rsid w:val="00A07F6F"/>
    <w:rsid w:val="00A121FA"/>
    <w:rsid w:val="00A12BA6"/>
    <w:rsid w:val="00A20D44"/>
    <w:rsid w:val="00A277AE"/>
    <w:rsid w:val="00A31FD8"/>
    <w:rsid w:val="00A333E8"/>
    <w:rsid w:val="00A34996"/>
    <w:rsid w:val="00A36A2B"/>
    <w:rsid w:val="00A4263D"/>
    <w:rsid w:val="00A43384"/>
    <w:rsid w:val="00A43C7A"/>
    <w:rsid w:val="00A4676C"/>
    <w:rsid w:val="00A523EF"/>
    <w:rsid w:val="00A52819"/>
    <w:rsid w:val="00A53328"/>
    <w:rsid w:val="00A53516"/>
    <w:rsid w:val="00A53770"/>
    <w:rsid w:val="00A5563F"/>
    <w:rsid w:val="00A65CB4"/>
    <w:rsid w:val="00A679BD"/>
    <w:rsid w:val="00A8021F"/>
    <w:rsid w:val="00A810A0"/>
    <w:rsid w:val="00A8180C"/>
    <w:rsid w:val="00A818EF"/>
    <w:rsid w:val="00A850A9"/>
    <w:rsid w:val="00A91728"/>
    <w:rsid w:val="00A91A0E"/>
    <w:rsid w:val="00A97531"/>
    <w:rsid w:val="00A97B59"/>
    <w:rsid w:val="00A97E48"/>
    <w:rsid w:val="00AA6E51"/>
    <w:rsid w:val="00AA74EB"/>
    <w:rsid w:val="00AB27CE"/>
    <w:rsid w:val="00AB4FD5"/>
    <w:rsid w:val="00AB620F"/>
    <w:rsid w:val="00AC1974"/>
    <w:rsid w:val="00AC2924"/>
    <w:rsid w:val="00AC5876"/>
    <w:rsid w:val="00AC6CAB"/>
    <w:rsid w:val="00AC7F89"/>
    <w:rsid w:val="00AD1C95"/>
    <w:rsid w:val="00AD2DFC"/>
    <w:rsid w:val="00AD3FB0"/>
    <w:rsid w:val="00AD513C"/>
    <w:rsid w:val="00AD5630"/>
    <w:rsid w:val="00AD6570"/>
    <w:rsid w:val="00AE4FDD"/>
    <w:rsid w:val="00AE52B7"/>
    <w:rsid w:val="00AF4BE5"/>
    <w:rsid w:val="00AF7486"/>
    <w:rsid w:val="00B000F0"/>
    <w:rsid w:val="00B0353A"/>
    <w:rsid w:val="00B04337"/>
    <w:rsid w:val="00B06C45"/>
    <w:rsid w:val="00B10E11"/>
    <w:rsid w:val="00B10FA5"/>
    <w:rsid w:val="00B13136"/>
    <w:rsid w:val="00B13414"/>
    <w:rsid w:val="00B154F3"/>
    <w:rsid w:val="00B15783"/>
    <w:rsid w:val="00B17296"/>
    <w:rsid w:val="00B24328"/>
    <w:rsid w:val="00B243B6"/>
    <w:rsid w:val="00B24F2A"/>
    <w:rsid w:val="00B25979"/>
    <w:rsid w:val="00B25DBB"/>
    <w:rsid w:val="00B25E78"/>
    <w:rsid w:val="00B301DC"/>
    <w:rsid w:val="00B309E3"/>
    <w:rsid w:val="00B313BE"/>
    <w:rsid w:val="00B31E41"/>
    <w:rsid w:val="00B32707"/>
    <w:rsid w:val="00B33667"/>
    <w:rsid w:val="00B34FF8"/>
    <w:rsid w:val="00B3626C"/>
    <w:rsid w:val="00B404FF"/>
    <w:rsid w:val="00B40A16"/>
    <w:rsid w:val="00B4125C"/>
    <w:rsid w:val="00B41B03"/>
    <w:rsid w:val="00B42296"/>
    <w:rsid w:val="00B43909"/>
    <w:rsid w:val="00B43AE9"/>
    <w:rsid w:val="00B46B12"/>
    <w:rsid w:val="00B51949"/>
    <w:rsid w:val="00B53F0B"/>
    <w:rsid w:val="00B57433"/>
    <w:rsid w:val="00B615C2"/>
    <w:rsid w:val="00B6595A"/>
    <w:rsid w:val="00B7039F"/>
    <w:rsid w:val="00B74830"/>
    <w:rsid w:val="00B74C35"/>
    <w:rsid w:val="00B75417"/>
    <w:rsid w:val="00B7685E"/>
    <w:rsid w:val="00B80136"/>
    <w:rsid w:val="00B804AA"/>
    <w:rsid w:val="00B80847"/>
    <w:rsid w:val="00B81DDC"/>
    <w:rsid w:val="00B828F9"/>
    <w:rsid w:val="00B84415"/>
    <w:rsid w:val="00B86E24"/>
    <w:rsid w:val="00B90C83"/>
    <w:rsid w:val="00B949E7"/>
    <w:rsid w:val="00B96B3F"/>
    <w:rsid w:val="00B96BFD"/>
    <w:rsid w:val="00BA077D"/>
    <w:rsid w:val="00BA6B7C"/>
    <w:rsid w:val="00BB2723"/>
    <w:rsid w:val="00BC1259"/>
    <w:rsid w:val="00BC14B8"/>
    <w:rsid w:val="00BC3E4B"/>
    <w:rsid w:val="00BC4898"/>
    <w:rsid w:val="00BC672D"/>
    <w:rsid w:val="00BD020B"/>
    <w:rsid w:val="00BD1D9E"/>
    <w:rsid w:val="00BD215B"/>
    <w:rsid w:val="00BD3466"/>
    <w:rsid w:val="00BD3CA6"/>
    <w:rsid w:val="00BD600B"/>
    <w:rsid w:val="00BE01D1"/>
    <w:rsid w:val="00BE37A8"/>
    <w:rsid w:val="00BE3B0C"/>
    <w:rsid w:val="00BE6639"/>
    <w:rsid w:val="00BF0148"/>
    <w:rsid w:val="00BF0166"/>
    <w:rsid w:val="00BF1501"/>
    <w:rsid w:val="00BF44C4"/>
    <w:rsid w:val="00BF6CC0"/>
    <w:rsid w:val="00BF7028"/>
    <w:rsid w:val="00C05BEA"/>
    <w:rsid w:val="00C06621"/>
    <w:rsid w:val="00C0683E"/>
    <w:rsid w:val="00C07E86"/>
    <w:rsid w:val="00C128B4"/>
    <w:rsid w:val="00C132F0"/>
    <w:rsid w:val="00C16130"/>
    <w:rsid w:val="00C16AA2"/>
    <w:rsid w:val="00C16FD5"/>
    <w:rsid w:val="00C2018E"/>
    <w:rsid w:val="00C221F0"/>
    <w:rsid w:val="00C24711"/>
    <w:rsid w:val="00C306D0"/>
    <w:rsid w:val="00C35B4E"/>
    <w:rsid w:val="00C36AEA"/>
    <w:rsid w:val="00C37913"/>
    <w:rsid w:val="00C37D10"/>
    <w:rsid w:val="00C40D13"/>
    <w:rsid w:val="00C4191D"/>
    <w:rsid w:val="00C41969"/>
    <w:rsid w:val="00C42570"/>
    <w:rsid w:val="00C441FF"/>
    <w:rsid w:val="00C44985"/>
    <w:rsid w:val="00C46C04"/>
    <w:rsid w:val="00C5668C"/>
    <w:rsid w:val="00C57511"/>
    <w:rsid w:val="00C60FCC"/>
    <w:rsid w:val="00C63C02"/>
    <w:rsid w:val="00C65711"/>
    <w:rsid w:val="00C66C6D"/>
    <w:rsid w:val="00C73042"/>
    <w:rsid w:val="00C73CAB"/>
    <w:rsid w:val="00C746F9"/>
    <w:rsid w:val="00C76005"/>
    <w:rsid w:val="00C76ADF"/>
    <w:rsid w:val="00C76E66"/>
    <w:rsid w:val="00C77C67"/>
    <w:rsid w:val="00C81DD0"/>
    <w:rsid w:val="00C8437A"/>
    <w:rsid w:val="00C860EB"/>
    <w:rsid w:val="00C86ED7"/>
    <w:rsid w:val="00C97929"/>
    <w:rsid w:val="00CA1775"/>
    <w:rsid w:val="00CA7E06"/>
    <w:rsid w:val="00CB139B"/>
    <w:rsid w:val="00CB4304"/>
    <w:rsid w:val="00CB66FF"/>
    <w:rsid w:val="00CB67F1"/>
    <w:rsid w:val="00CC2A0C"/>
    <w:rsid w:val="00CC3678"/>
    <w:rsid w:val="00CC483F"/>
    <w:rsid w:val="00CC4C10"/>
    <w:rsid w:val="00CC5A21"/>
    <w:rsid w:val="00CC6973"/>
    <w:rsid w:val="00CC7018"/>
    <w:rsid w:val="00CD2E33"/>
    <w:rsid w:val="00CD3697"/>
    <w:rsid w:val="00CD71E7"/>
    <w:rsid w:val="00CD75AB"/>
    <w:rsid w:val="00CE0A2F"/>
    <w:rsid w:val="00CE4EF4"/>
    <w:rsid w:val="00CE7AF8"/>
    <w:rsid w:val="00CF01AA"/>
    <w:rsid w:val="00CF1054"/>
    <w:rsid w:val="00CF1BF9"/>
    <w:rsid w:val="00CF2C86"/>
    <w:rsid w:val="00CF3654"/>
    <w:rsid w:val="00CF449A"/>
    <w:rsid w:val="00CF530F"/>
    <w:rsid w:val="00D01A46"/>
    <w:rsid w:val="00D01A6E"/>
    <w:rsid w:val="00D02165"/>
    <w:rsid w:val="00D03D39"/>
    <w:rsid w:val="00D04B54"/>
    <w:rsid w:val="00D06707"/>
    <w:rsid w:val="00D06C60"/>
    <w:rsid w:val="00D07A7D"/>
    <w:rsid w:val="00D1341C"/>
    <w:rsid w:val="00D17258"/>
    <w:rsid w:val="00D177A2"/>
    <w:rsid w:val="00D204EF"/>
    <w:rsid w:val="00D207B3"/>
    <w:rsid w:val="00D21243"/>
    <w:rsid w:val="00D24504"/>
    <w:rsid w:val="00D26929"/>
    <w:rsid w:val="00D3018E"/>
    <w:rsid w:val="00D328EA"/>
    <w:rsid w:val="00D34146"/>
    <w:rsid w:val="00D34F2F"/>
    <w:rsid w:val="00D35EA7"/>
    <w:rsid w:val="00D4005F"/>
    <w:rsid w:val="00D418F7"/>
    <w:rsid w:val="00D4266C"/>
    <w:rsid w:val="00D42850"/>
    <w:rsid w:val="00D43B28"/>
    <w:rsid w:val="00D452B8"/>
    <w:rsid w:val="00D4539B"/>
    <w:rsid w:val="00D5192D"/>
    <w:rsid w:val="00D62E12"/>
    <w:rsid w:val="00D632F4"/>
    <w:rsid w:val="00D64C0D"/>
    <w:rsid w:val="00D65218"/>
    <w:rsid w:val="00D65897"/>
    <w:rsid w:val="00D6649C"/>
    <w:rsid w:val="00D702A6"/>
    <w:rsid w:val="00D72C99"/>
    <w:rsid w:val="00D77A7F"/>
    <w:rsid w:val="00D80FE5"/>
    <w:rsid w:val="00D82452"/>
    <w:rsid w:val="00D857EB"/>
    <w:rsid w:val="00D86992"/>
    <w:rsid w:val="00D86A32"/>
    <w:rsid w:val="00D86E2E"/>
    <w:rsid w:val="00D87C65"/>
    <w:rsid w:val="00D93EB2"/>
    <w:rsid w:val="00D95A62"/>
    <w:rsid w:val="00D9719B"/>
    <w:rsid w:val="00DA386F"/>
    <w:rsid w:val="00DA7302"/>
    <w:rsid w:val="00DB0604"/>
    <w:rsid w:val="00DB344B"/>
    <w:rsid w:val="00DB4449"/>
    <w:rsid w:val="00DB7FAA"/>
    <w:rsid w:val="00DC33C0"/>
    <w:rsid w:val="00DC4054"/>
    <w:rsid w:val="00DD4738"/>
    <w:rsid w:val="00DD5B23"/>
    <w:rsid w:val="00DD7183"/>
    <w:rsid w:val="00DD7848"/>
    <w:rsid w:val="00DE54A2"/>
    <w:rsid w:val="00DF0F82"/>
    <w:rsid w:val="00DF2C30"/>
    <w:rsid w:val="00DF3A9E"/>
    <w:rsid w:val="00DF560D"/>
    <w:rsid w:val="00E00D74"/>
    <w:rsid w:val="00E04C87"/>
    <w:rsid w:val="00E1097D"/>
    <w:rsid w:val="00E1134C"/>
    <w:rsid w:val="00E136AC"/>
    <w:rsid w:val="00E15B7D"/>
    <w:rsid w:val="00E21DC9"/>
    <w:rsid w:val="00E2532F"/>
    <w:rsid w:val="00E27819"/>
    <w:rsid w:val="00E331B4"/>
    <w:rsid w:val="00E342A5"/>
    <w:rsid w:val="00E36A72"/>
    <w:rsid w:val="00E36B96"/>
    <w:rsid w:val="00E4123E"/>
    <w:rsid w:val="00E427C0"/>
    <w:rsid w:val="00E430CF"/>
    <w:rsid w:val="00E44666"/>
    <w:rsid w:val="00E44956"/>
    <w:rsid w:val="00E45025"/>
    <w:rsid w:val="00E5544E"/>
    <w:rsid w:val="00E556DB"/>
    <w:rsid w:val="00E5650A"/>
    <w:rsid w:val="00E5791B"/>
    <w:rsid w:val="00E60E3C"/>
    <w:rsid w:val="00E62DCA"/>
    <w:rsid w:val="00E631A9"/>
    <w:rsid w:val="00E633C8"/>
    <w:rsid w:val="00E641DC"/>
    <w:rsid w:val="00E8262C"/>
    <w:rsid w:val="00E82A36"/>
    <w:rsid w:val="00E8311B"/>
    <w:rsid w:val="00E85B96"/>
    <w:rsid w:val="00E8602B"/>
    <w:rsid w:val="00E8667F"/>
    <w:rsid w:val="00E92D90"/>
    <w:rsid w:val="00E976C3"/>
    <w:rsid w:val="00EA04DF"/>
    <w:rsid w:val="00EA20BA"/>
    <w:rsid w:val="00EA5A3E"/>
    <w:rsid w:val="00EA65D1"/>
    <w:rsid w:val="00EB0661"/>
    <w:rsid w:val="00EB52C3"/>
    <w:rsid w:val="00EC2D13"/>
    <w:rsid w:val="00EC30A3"/>
    <w:rsid w:val="00EC3FA7"/>
    <w:rsid w:val="00EC4247"/>
    <w:rsid w:val="00EC60FA"/>
    <w:rsid w:val="00EC622A"/>
    <w:rsid w:val="00EC67CF"/>
    <w:rsid w:val="00ED292A"/>
    <w:rsid w:val="00ED2D60"/>
    <w:rsid w:val="00ED2DE3"/>
    <w:rsid w:val="00ED321A"/>
    <w:rsid w:val="00ED3420"/>
    <w:rsid w:val="00EE7BE4"/>
    <w:rsid w:val="00EF1791"/>
    <w:rsid w:val="00EF3B78"/>
    <w:rsid w:val="00F00716"/>
    <w:rsid w:val="00F01F3E"/>
    <w:rsid w:val="00F11DB3"/>
    <w:rsid w:val="00F1487C"/>
    <w:rsid w:val="00F17206"/>
    <w:rsid w:val="00F250B8"/>
    <w:rsid w:val="00F27997"/>
    <w:rsid w:val="00F32187"/>
    <w:rsid w:val="00F446C3"/>
    <w:rsid w:val="00F44E17"/>
    <w:rsid w:val="00F45854"/>
    <w:rsid w:val="00F504F3"/>
    <w:rsid w:val="00F51D50"/>
    <w:rsid w:val="00F535CB"/>
    <w:rsid w:val="00F56B26"/>
    <w:rsid w:val="00F56FF3"/>
    <w:rsid w:val="00F570DC"/>
    <w:rsid w:val="00F64A4B"/>
    <w:rsid w:val="00F6556F"/>
    <w:rsid w:val="00F70432"/>
    <w:rsid w:val="00F721B2"/>
    <w:rsid w:val="00F73240"/>
    <w:rsid w:val="00F73482"/>
    <w:rsid w:val="00F746DB"/>
    <w:rsid w:val="00F824D0"/>
    <w:rsid w:val="00F83C06"/>
    <w:rsid w:val="00F84F95"/>
    <w:rsid w:val="00F85BD2"/>
    <w:rsid w:val="00F92A6B"/>
    <w:rsid w:val="00F93F96"/>
    <w:rsid w:val="00F96696"/>
    <w:rsid w:val="00F96BDE"/>
    <w:rsid w:val="00F97A0F"/>
    <w:rsid w:val="00FA188D"/>
    <w:rsid w:val="00FA1BE6"/>
    <w:rsid w:val="00FA2187"/>
    <w:rsid w:val="00FA301D"/>
    <w:rsid w:val="00FA4AB2"/>
    <w:rsid w:val="00FB4B88"/>
    <w:rsid w:val="00FB632A"/>
    <w:rsid w:val="00FC7B6D"/>
    <w:rsid w:val="00FD1762"/>
    <w:rsid w:val="00FD2D91"/>
    <w:rsid w:val="00FD3AC2"/>
    <w:rsid w:val="00FD4B94"/>
    <w:rsid w:val="00FD5DD7"/>
    <w:rsid w:val="00FD693F"/>
    <w:rsid w:val="00FE30C5"/>
    <w:rsid w:val="00FE46A0"/>
    <w:rsid w:val="00FF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934D3"/>
  <w15:docId w15:val="{D64DD14C-3328-4C93-A75A-355CD487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B26"/>
  </w:style>
  <w:style w:type="paragraph" w:styleId="Nagwek1">
    <w:name w:val="heading 1"/>
    <w:basedOn w:val="Normalny"/>
    <w:next w:val="Normalny"/>
    <w:link w:val="Nagwek1Znak"/>
    <w:qFormat/>
    <w:rsid w:val="00E21DC9"/>
    <w:pPr>
      <w:keepNext/>
      <w:numPr>
        <w:numId w:val="2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1DC9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21DC9"/>
    <w:pPr>
      <w:keepNext/>
      <w:numPr>
        <w:ilvl w:val="2"/>
        <w:numId w:val="2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21DC9"/>
    <w:pPr>
      <w:keepNext/>
      <w:numPr>
        <w:ilvl w:val="3"/>
        <w:numId w:val="2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21DC9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21DC9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21DC9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21DC9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21DC9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1DC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21DC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21DC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21DC9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E21DC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E21DC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E21DC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E21DC9"/>
    <w:rPr>
      <w:rFonts w:ascii="Cambria" w:eastAsia="Times New Roman" w:hAnsi="Cambria" w:cs="Times New Roman"/>
      <w:lang w:eastAsia="pl-PL"/>
    </w:rPr>
  </w:style>
  <w:style w:type="paragraph" w:styleId="Tekstpodstawowywcity">
    <w:name w:val="Body Text Indent"/>
    <w:basedOn w:val="Normalny"/>
    <w:link w:val="TekstpodstawowywcityZnak"/>
    <w:rsid w:val="00E21DC9"/>
    <w:pPr>
      <w:spacing w:before="120" w:after="12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21DC9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21DC9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E21DC9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21DC9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21DC9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semiHidden/>
    <w:rsid w:val="00E21DC9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semiHidden/>
    <w:rsid w:val="00E21DC9"/>
    <w:pPr>
      <w:spacing w:before="120" w:after="120" w:line="360" w:lineRule="auto"/>
      <w:ind w:left="1620"/>
      <w:jc w:val="both"/>
    </w:pPr>
    <w:rPr>
      <w:rFonts w:ascii="Times New Roman" w:eastAsia="Times New Roman" w:hAnsi="Times New Roman" w:cs="Times New Roman"/>
      <w:b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21DC9"/>
    <w:rPr>
      <w:rFonts w:ascii="Times New Roman" w:eastAsia="Times New Roman" w:hAnsi="Times New Roman" w:cs="Times New Roman"/>
      <w:b/>
      <w:lang w:eastAsia="pl-PL"/>
    </w:rPr>
  </w:style>
  <w:style w:type="table" w:styleId="Tabela-Siatka">
    <w:name w:val="Table Grid"/>
    <w:basedOn w:val="Standardowy"/>
    <w:uiPriority w:val="39"/>
    <w:rsid w:val="00E21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Tekstpodstawowy3">
    <w:name w:val="WW-Tekst podstawowy 3"/>
    <w:basedOn w:val="Normalny"/>
    <w:rsid w:val="00E21DC9"/>
    <w:pPr>
      <w:widowControl w:val="0"/>
      <w:suppressAutoHyphens/>
      <w:spacing w:before="120" w:after="120" w:line="240" w:lineRule="auto"/>
      <w:jc w:val="both"/>
    </w:pPr>
    <w:rPr>
      <w:rFonts w:ascii="Arial" w:eastAsia="Arial Unicode MS" w:hAnsi="Arial" w:cs="Times New Roman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21DC9"/>
    <w:rPr>
      <w:vertAlign w:val="superscript"/>
    </w:rPr>
  </w:style>
  <w:style w:type="paragraph" w:customStyle="1" w:styleId="Default">
    <w:name w:val="Default"/>
    <w:rsid w:val="00E21DC9"/>
    <w:pPr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xt">
    <w:name w:val="text"/>
    <w:rsid w:val="00E21DC9"/>
    <w:pPr>
      <w:widowControl w:val="0"/>
      <w:suppressAutoHyphens/>
      <w:spacing w:before="240" w:after="12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ar-SA"/>
    </w:rPr>
  </w:style>
  <w:style w:type="character" w:customStyle="1" w:styleId="Znakiprzypiswdolnych">
    <w:name w:val="Znaki przypisów dolnych"/>
    <w:basedOn w:val="Domylnaczcionkaakapitu"/>
    <w:rsid w:val="00E21DC9"/>
  </w:style>
  <w:style w:type="paragraph" w:styleId="Tekstprzypisudolnego">
    <w:name w:val="footnote text"/>
    <w:basedOn w:val="Normalny"/>
    <w:link w:val="TekstprzypisudolnegoZnak"/>
    <w:uiPriority w:val="99"/>
    <w:rsid w:val="00E21DC9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1D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semiHidden/>
    <w:rsid w:val="00E21DC9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E21DC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E21DC9"/>
    <w:pPr>
      <w:spacing w:before="65" w:after="65" w:line="240" w:lineRule="auto"/>
      <w:jc w:val="both"/>
    </w:pPr>
    <w:rPr>
      <w:rFonts w:ascii="Verdana" w:eastAsia="Times New Roman" w:hAnsi="Verdana" w:cs="Times New Roman"/>
      <w:sz w:val="14"/>
      <w:szCs w:val="14"/>
      <w:lang w:eastAsia="pl-PL"/>
    </w:rPr>
  </w:style>
  <w:style w:type="character" w:customStyle="1" w:styleId="Odwoanieprzypisudolnego1">
    <w:name w:val="Odwołanie przypisu dolnego1"/>
    <w:rsid w:val="00E21DC9"/>
    <w:rPr>
      <w:vertAlign w:val="superscript"/>
    </w:rPr>
  </w:style>
  <w:style w:type="character" w:customStyle="1" w:styleId="WW8Num3z0">
    <w:name w:val="WW8Num3z0"/>
    <w:rsid w:val="00E21DC9"/>
    <w:rPr>
      <w:b w:val="0"/>
      <w:i w:val="0"/>
    </w:rPr>
  </w:style>
  <w:style w:type="character" w:styleId="Odwoaniedokomentarza">
    <w:name w:val="annotation reference"/>
    <w:semiHidden/>
    <w:rsid w:val="00E21DC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21D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1D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E21DC9"/>
    <w:rPr>
      <w:vertAlign w:val="superscript"/>
    </w:rPr>
  </w:style>
  <w:style w:type="paragraph" w:customStyle="1" w:styleId="Tekstpodstawowywcity21">
    <w:name w:val="Tekst podstawowy wcięty 21"/>
    <w:basedOn w:val="Normalny"/>
    <w:rsid w:val="00E21DC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customStyle="1" w:styleId="sdfootnote-western">
    <w:name w:val="sdfootnote-western"/>
    <w:basedOn w:val="Normalny"/>
    <w:rsid w:val="00E21DC9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E21DC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Akapitzlist">
    <w:name w:val="List Paragraph"/>
    <w:basedOn w:val="Normalny"/>
    <w:uiPriority w:val="34"/>
    <w:qFormat/>
    <w:rsid w:val="00C16130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52070"/>
    <w:rPr>
      <w:color w:val="808080"/>
    </w:rPr>
  </w:style>
  <w:style w:type="character" w:styleId="Uwydatnienie">
    <w:name w:val="Emphasis"/>
    <w:basedOn w:val="Domylnaczcionkaakapitu"/>
    <w:uiPriority w:val="20"/>
    <w:qFormat/>
    <w:rsid w:val="00852F65"/>
    <w:rPr>
      <w:i/>
      <w:iCs/>
    </w:rPr>
  </w:style>
  <w:style w:type="character" w:customStyle="1" w:styleId="DeltaViewInsertion">
    <w:name w:val="DeltaView Insertion"/>
    <w:rsid w:val="0055146D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6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3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3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5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3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0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5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1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7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8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3C1C6-9BC3-4759-AE9B-4E58E516D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562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Microsoft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Szulc Jacek</dc:creator>
  <cp:lastModifiedBy>Paweł Łaga - Nadleśnictwo Strzebielino</cp:lastModifiedBy>
  <cp:revision>31</cp:revision>
  <cp:lastPrinted>2022-07-25T12:58:00Z</cp:lastPrinted>
  <dcterms:created xsi:type="dcterms:W3CDTF">2021-09-15T09:41:00Z</dcterms:created>
  <dcterms:modified xsi:type="dcterms:W3CDTF">2025-02-28T13:18:00Z</dcterms:modified>
</cp:coreProperties>
</file>